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04F" w:rsidRPr="001E08D8" w:rsidRDefault="005111AE" w:rsidP="001E08D8">
      <w:pPr>
        <w:spacing w:line="360" w:lineRule="auto"/>
        <w:jc w:val="center"/>
        <w:rPr>
          <w:lang w:eastAsia="zh-CN"/>
        </w:rPr>
      </w:pPr>
      <w:bookmarkStart w:id="0" w:name="_GoBack"/>
      <w:bookmarkEnd w:id="0"/>
      <w:r w:rsidRPr="005111AE">
        <w:rPr>
          <w:rFonts w:hint="eastAsia"/>
          <w:b/>
          <w:bCs/>
          <w:sz w:val="28"/>
          <w:szCs w:val="28"/>
          <w:lang w:eastAsia="zh-CN"/>
        </w:rPr>
        <w:t>四年级上册数学单元测试</w:t>
      </w:r>
      <w:r w:rsidRPr="005111AE">
        <w:rPr>
          <w:rFonts w:hint="eastAsia"/>
          <w:b/>
          <w:bCs/>
          <w:sz w:val="28"/>
          <w:szCs w:val="28"/>
          <w:lang w:eastAsia="zh-CN"/>
        </w:rPr>
        <w:t>-3.</w:t>
      </w:r>
      <w:r w:rsidRPr="005111AE">
        <w:rPr>
          <w:rFonts w:hint="eastAsia"/>
          <w:b/>
          <w:bCs/>
          <w:sz w:val="28"/>
          <w:szCs w:val="28"/>
          <w:lang w:eastAsia="zh-CN"/>
        </w:rPr>
        <w:t>运算定律</w:t>
      </w:r>
      <w:r w:rsidRPr="005111AE">
        <w:rPr>
          <w:rFonts w:hint="eastAsia"/>
          <w:b/>
          <w:bCs/>
          <w:sz w:val="28"/>
          <w:szCs w:val="28"/>
          <w:lang w:eastAsia="zh-CN"/>
        </w:rPr>
        <w:t xml:space="preserve"> </w:t>
      </w:r>
    </w:p>
    <w:p w:rsidR="00FD304F" w:rsidRPr="001E08D8" w:rsidRDefault="001E08D8" w:rsidP="001E08D8">
      <w:pPr>
        <w:spacing w:line="360" w:lineRule="auto"/>
        <w:rPr>
          <w:lang w:eastAsia="zh-CN"/>
        </w:rPr>
      </w:pPr>
      <w:r w:rsidRPr="001E08D8">
        <w:rPr>
          <w:b/>
          <w:bCs/>
          <w:sz w:val="24"/>
          <w:szCs w:val="24"/>
          <w:lang w:eastAsia="zh-CN"/>
        </w:rPr>
        <w:t>一、单选题</w:t>
      </w:r>
      <w:r w:rsidRPr="001E08D8">
        <w:rPr>
          <w:b/>
          <w:bCs/>
          <w:sz w:val="24"/>
          <w:szCs w:val="24"/>
          <w:lang w:eastAsia="zh-CN"/>
        </w:rPr>
        <w:t xml:space="preserve"> </w:t>
      </w:r>
    </w:p>
    <w:p w:rsidR="00FD304F" w:rsidRPr="001E08D8" w:rsidRDefault="001E08D8" w:rsidP="001E08D8">
      <w:pPr>
        <w:spacing w:after="0" w:line="360" w:lineRule="auto"/>
      </w:pPr>
      <w:r w:rsidRPr="001E08D8">
        <w:t>1.</w:t>
      </w:r>
      <w:r w:rsidRPr="001E08D8">
        <w:t>用字母表示乘法分配律是（</w:t>
      </w:r>
      <w:r w:rsidRPr="001E08D8">
        <w:t xml:space="preserve">      </w:t>
      </w:r>
      <w:r w:rsidRPr="001E08D8">
        <w:t>）。</w:t>
      </w:r>
      <w:r w:rsidRPr="001E08D8">
        <w:t xml:space="preserve">            </w:t>
      </w:r>
    </w:p>
    <w:p w:rsidR="00FD304F" w:rsidRPr="001E08D8" w:rsidRDefault="001E08D8" w:rsidP="001E08D8">
      <w:pPr>
        <w:spacing w:after="0" w:line="360" w:lineRule="auto"/>
        <w:ind w:left="150"/>
      </w:pPr>
      <w:r w:rsidRPr="001E08D8">
        <w:t>A. a×b=b×a                  B. </w:t>
      </w:r>
      <w:r w:rsidRPr="001E08D8">
        <w:t>（</w:t>
      </w:r>
      <w:r w:rsidRPr="001E08D8">
        <w:t>a×b</w:t>
      </w:r>
      <w:r w:rsidRPr="001E08D8">
        <w:t>）</w:t>
      </w:r>
      <w:r w:rsidRPr="001E08D8">
        <w:t>×c=a×</w:t>
      </w:r>
      <w:r w:rsidRPr="001E08D8">
        <w:t>（</w:t>
      </w:r>
      <w:r w:rsidRPr="001E08D8">
        <w:t>b×c</w:t>
      </w:r>
      <w:r w:rsidRPr="001E08D8">
        <w:t>）</w:t>
      </w:r>
      <w:r w:rsidRPr="001E08D8">
        <w:t>                  C. </w:t>
      </w:r>
      <w:r w:rsidRPr="001E08D8">
        <w:t>（</w:t>
      </w:r>
      <w:r w:rsidRPr="001E08D8">
        <w:t>a+b</w:t>
      </w:r>
      <w:r w:rsidRPr="001E08D8">
        <w:t>）</w:t>
      </w:r>
      <w:r w:rsidRPr="001E08D8">
        <w:t>×c=a×c+b×c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2.</w:t>
      </w:r>
      <w:r w:rsidRPr="001E08D8">
        <w:rPr>
          <w:lang w:eastAsia="zh-CN"/>
        </w:rPr>
        <w:t>（</w:t>
      </w:r>
      <w:r w:rsidRPr="001E08D8">
        <w:rPr>
          <w:lang w:eastAsia="zh-CN"/>
        </w:rPr>
        <w:t>□+△</w:t>
      </w:r>
      <w:r w:rsidRPr="001E08D8">
        <w:rPr>
          <w:lang w:eastAsia="zh-CN"/>
        </w:rPr>
        <w:t>）</w:t>
      </w:r>
      <w:r w:rsidRPr="001E08D8">
        <w:rPr>
          <w:lang w:eastAsia="zh-CN"/>
        </w:rPr>
        <w:t>○=□+</w:t>
      </w:r>
      <w:r w:rsidRPr="001E08D8">
        <w:rPr>
          <w:lang w:eastAsia="zh-CN"/>
        </w:rPr>
        <w:t>（</w:t>
      </w:r>
      <w:r w:rsidRPr="001E08D8">
        <w:rPr>
          <w:lang w:eastAsia="zh-CN"/>
        </w:rPr>
        <w:t>△+○</w:t>
      </w:r>
      <w:r w:rsidRPr="001E08D8">
        <w:rPr>
          <w:lang w:eastAsia="zh-CN"/>
        </w:rPr>
        <w:t>）运用了（</w:t>
      </w:r>
      <w:r w:rsidRPr="001E08D8">
        <w:rPr>
          <w:lang w:eastAsia="zh-CN"/>
        </w:rPr>
        <w:t xml:space="preserve">  </w:t>
      </w:r>
      <w:r w:rsidRPr="001E08D8">
        <w:rPr>
          <w:lang w:eastAsia="zh-CN"/>
        </w:rPr>
        <w:t>）</w:t>
      </w:r>
      <w:r w:rsidRPr="001E08D8">
        <w:rPr>
          <w:lang w:eastAsia="zh-CN"/>
        </w:rPr>
        <w:t xml:space="preserve">            </w:t>
      </w:r>
    </w:p>
    <w:p w:rsidR="00FD304F" w:rsidRPr="001E08D8" w:rsidRDefault="001E08D8" w:rsidP="001E08D8">
      <w:pPr>
        <w:spacing w:after="0" w:line="360" w:lineRule="auto"/>
        <w:ind w:left="150"/>
        <w:rPr>
          <w:lang w:eastAsia="zh-CN"/>
        </w:rPr>
      </w:pPr>
      <w:r w:rsidRPr="001E08D8">
        <w:rPr>
          <w:lang w:eastAsia="zh-CN"/>
        </w:rPr>
        <w:t>A. </w:t>
      </w:r>
      <w:r w:rsidRPr="001E08D8">
        <w:rPr>
          <w:lang w:eastAsia="zh-CN"/>
        </w:rPr>
        <w:t>加法交换律</w:t>
      </w:r>
      <w:r w:rsidRPr="001E08D8">
        <w:rPr>
          <w:lang w:eastAsia="zh-CN"/>
        </w:rPr>
        <w:t>                       B. </w:t>
      </w:r>
      <w:r w:rsidRPr="001E08D8">
        <w:rPr>
          <w:lang w:eastAsia="zh-CN"/>
        </w:rPr>
        <w:t>加法结合律</w:t>
      </w:r>
      <w:r w:rsidRPr="001E08D8">
        <w:rPr>
          <w:lang w:eastAsia="zh-CN"/>
        </w:rPr>
        <w:t>                       C. </w:t>
      </w:r>
      <w:r w:rsidRPr="001E08D8">
        <w:rPr>
          <w:lang w:eastAsia="zh-CN"/>
        </w:rPr>
        <w:t>乘法结合律</w:t>
      </w:r>
      <w:r w:rsidRPr="001E08D8">
        <w:rPr>
          <w:lang w:eastAsia="zh-CN"/>
        </w:rPr>
        <w:t>                       D. </w:t>
      </w:r>
      <w:r w:rsidRPr="001E08D8">
        <w:rPr>
          <w:lang w:eastAsia="zh-CN"/>
        </w:rPr>
        <w:t>乘法分配律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3.</w:t>
      </w:r>
      <w:r w:rsidRPr="001E08D8">
        <w:rPr>
          <w:lang w:eastAsia="zh-CN"/>
        </w:rPr>
        <w:t>下面的算式中，正确运用运算定律的是（</w:t>
      </w:r>
      <w:r w:rsidRPr="001E08D8">
        <w:rPr>
          <w:lang w:eastAsia="zh-CN"/>
        </w:rPr>
        <w:t xml:space="preserve">    </w:t>
      </w:r>
      <w:r w:rsidRPr="001E08D8">
        <w:rPr>
          <w:lang w:eastAsia="zh-CN"/>
        </w:rPr>
        <w:t>）。</w:t>
      </w:r>
      <w:r w:rsidRPr="001E08D8">
        <w:rPr>
          <w:lang w:eastAsia="zh-CN"/>
        </w:rPr>
        <w:t xml:space="preserve">            </w:t>
      </w:r>
    </w:p>
    <w:p w:rsidR="00FD304F" w:rsidRPr="001E08D8" w:rsidRDefault="001E08D8" w:rsidP="001E08D8">
      <w:pPr>
        <w:spacing w:after="0" w:line="360" w:lineRule="auto"/>
        <w:ind w:left="150"/>
      </w:pPr>
      <w:r w:rsidRPr="001E08D8">
        <w:t>A. </w:t>
      </w:r>
      <w:r w:rsidRPr="001E08D8">
        <w:t>（</w:t>
      </w:r>
      <w:r w:rsidRPr="001E08D8">
        <w:t>80+650</w:t>
      </w:r>
      <w:r w:rsidRPr="001E08D8">
        <w:t>）</w:t>
      </w:r>
      <w:r w:rsidRPr="001E08D8">
        <w:t>×2=80+650×2                               </w:t>
      </w:r>
      <w:r w:rsidR="00BB7272">
        <w:rPr>
          <w:noProof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5" type="#_x0000_t75" style="width:.75pt;height:3pt;visibility:visible;mso-wrap-style:square">
            <v:imagedata r:id="rId10" o:title=""/>
          </v:shape>
        </w:pict>
      </w:r>
      <w:r w:rsidRPr="001E08D8">
        <w:t>B. 13×75+13×45=13×</w:t>
      </w:r>
      <w:r w:rsidRPr="001E08D8">
        <w:t>（</w:t>
      </w:r>
      <w:r w:rsidRPr="001E08D8">
        <w:t>75+45</w:t>
      </w:r>
      <w:r w:rsidRPr="001E08D8">
        <w:t>）</w:t>
      </w:r>
      <w:r w:rsidRPr="001E08D8">
        <w:br/>
        <w:t>C. 5×</w:t>
      </w:r>
      <w:r w:rsidRPr="001E08D8">
        <w:t>（</w:t>
      </w:r>
      <w:r w:rsidRPr="001E08D8">
        <w:t>19×60</w:t>
      </w:r>
      <w:r w:rsidRPr="001E08D8">
        <w:t>）</w:t>
      </w:r>
      <w:r w:rsidRPr="001E08D8">
        <w:t>=5×19×5×60                              </w:t>
      </w:r>
      <w:r w:rsidR="00BB7272">
        <w:rPr>
          <w:noProof/>
          <w:lang w:eastAsia="zh-CN"/>
        </w:rPr>
        <w:pict>
          <v:shape id="图片 2" o:spid="_x0000_i1026" type="#_x0000_t75" style="width:2.25pt;height:3pt;visibility:visible;mso-wrap-style:square">
            <v:imagedata r:id="rId11" o:title=""/>
          </v:shape>
        </w:pict>
      </w:r>
      <w:r w:rsidRPr="001E08D8">
        <w:t>D. 20+96+80= +</w:t>
      </w:r>
      <w:r w:rsidRPr="001E08D8">
        <w:t>（</w:t>
      </w:r>
      <w:r w:rsidRPr="001E08D8">
        <w:t>6+80</w:t>
      </w:r>
      <w:r w:rsidRPr="001E08D8">
        <w:t>）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4.125×801</w:t>
      </w:r>
      <w:r w:rsidRPr="001E08D8">
        <w:rPr>
          <w:lang w:eastAsia="zh-CN"/>
        </w:rPr>
        <w:t>的简便算法是</w:t>
      </w:r>
      <w:r w:rsidRPr="001E08D8">
        <w:rPr>
          <w:lang w:eastAsia="zh-CN"/>
        </w:rPr>
        <w:t>(    )</w:t>
      </w:r>
      <w:r w:rsidRPr="001E08D8">
        <w:rPr>
          <w:lang w:eastAsia="zh-CN"/>
        </w:rPr>
        <w:t>。</w:t>
      </w:r>
      <w:r w:rsidRPr="001E08D8">
        <w:rPr>
          <w:lang w:eastAsia="zh-CN"/>
        </w:rPr>
        <w:t xml:space="preserve">            </w:t>
      </w:r>
    </w:p>
    <w:p w:rsidR="00FD304F" w:rsidRPr="001E08D8" w:rsidRDefault="001E08D8" w:rsidP="001E08D8">
      <w:pPr>
        <w:spacing w:after="0" w:line="360" w:lineRule="auto"/>
        <w:ind w:left="150"/>
        <w:rPr>
          <w:lang w:eastAsia="zh-CN"/>
        </w:rPr>
      </w:pPr>
      <w:r w:rsidRPr="001E08D8">
        <w:rPr>
          <w:lang w:eastAsia="zh-CN"/>
        </w:rPr>
        <w:t>A. 125×800+125                   B. 125×800+1                   C. 125×8×100                   D. 125×800×1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5.</w:t>
      </w:r>
      <w:r w:rsidRPr="001E08D8">
        <w:rPr>
          <w:lang w:eastAsia="zh-CN"/>
        </w:rPr>
        <w:t>小军在计算</w:t>
      </w:r>
      <w:r w:rsidRPr="001E08D8">
        <w:rPr>
          <w:lang w:eastAsia="zh-CN"/>
        </w:rPr>
        <w:t>60×(△+2</w:t>
      </w:r>
      <w:r w:rsidRPr="001E08D8">
        <w:rPr>
          <w:lang w:eastAsia="zh-CN"/>
        </w:rPr>
        <w:t>）时，把算式抄成了</w:t>
      </w:r>
      <w:r w:rsidRPr="001E08D8">
        <w:rPr>
          <w:lang w:eastAsia="zh-CN"/>
        </w:rPr>
        <w:t>60×△+2</w:t>
      </w:r>
      <w:r w:rsidRPr="001E08D8">
        <w:rPr>
          <w:lang w:eastAsia="zh-CN"/>
        </w:rPr>
        <w:t>，这样计算后，两个算式的结果相差了（</w:t>
      </w:r>
      <w:r w:rsidRPr="001E08D8">
        <w:rPr>
          <w:lang w:eastAsia="zh-CN"/>
        </w:rPr>
        <w:t xml:space="preserve">   </w:t>
      </w:r>
      <w:r w:rsidRPr="001E08D8">
        <w:rPr>
          <w:lang w:eastAsia="zh-CN"/>
        </w:rPr>
        <w:t>）。</w:t>
      </w:r>
      <w:r w:rsidRPr="001E08D8">
        <w:rPr>
          <w:lang w:eastAsia="zh-CN"/>
        </w:rPr>
        <w:t xml:space="preserve">            </w:t>
      </w:r>
    </w:p>
    <w:p w:rsidR="00FD304F" w:rsidRPr="001E08D8" w:rsidRDefault="001E08D8" w:rsidP="001E08D8">
      <w:pPr>
        <w:spacing w:after="0" w:line="360" w:lineRule="auto"/>
        <w:ind w:left="150"/>
        <w:rPr>
          <w:lang w:eastAsia="zh-CN"/>
        </w:rPr>
      </w:pPr>
      <w:r w:rsidRPr="001E08D8">
        <w:rPr>
          <w:lang w:eastAsia="zh-CN"/>
        </w:rPr>
        <w:t>A. 118                                           </w:t>
      </w:r>
      <w:r w:rsidR="00BB7272">
        <w:rPr>
          <w:noProof/>
          <w:lang w:eastAsia="zh-CN"/>
        </w:rPr>
        <w:pict>
          <v:shape id="图片 3" o:spid="_x0000_i1027" type="#_x0000_t75" style="width:2.25pt;height:3pt;visibility:visible;mso-wrap-style:square">
            <v:imagedata r:id="rId11" o:title=""/>
          </v:shape>
        </w:pict>
      </w:r>
      <w:r w:rsidRPr="001E08D8">
        <w:rPr>
          <w:lang w:eastAsia="zh-CN"/>
        </w:rPr>
        <w:t>B. 62                                           </w:t>
      </w:r>
      <w:r w:rsidR="00BB7272">
        <w:rPr>
          <w:noProof/>
          <w:lang w:eastAsia="zh-CN"/>
        </w:rPr>
        <w:pict>
          <v:shape id="图片 4" o:spid="_x0000_i1028" type="#_x0000_t75" style="width:2.25pt;height:3pt;visibility:visible;mso-wrap-style:square">
            <v:imagedata r:id="rId11" o:title=""/>
          </v:shape>
        </w:pict>
      </w:r>
      <w:r w:rsidRPr="001E08D8">
        <w:rPr>
          <w:lang w:eastAsia="zh-CN"/>
        </w:rPr>
        <w:t>C. 58</w:t>
      </w:r>
    </w:p>
    <w:p w:rsidR="00FD304F" w:rsidRPr="001E08D8" w:rsidRDefault="001E08D8" w:rsidP="001E08D8">
      <w:pPr>
        <w:spacing w:line="360" w:lineRule="auto"/>
        <w:rPr>
          <w:lang w:eastAsia="zh-CN"/>
        </w:rPr>
      </w:pPr>
      <w:r w:rsidRPr="001E08D8">
        <w:rPr>
          <w:b/>
          <w:bCs/>
          <w:sz w:val="24"/>
          <w:szCs w:val="24"/>
          <w:lang w:eastAsia="zh-CN"/>
        </w:rPr>
        <w:t>二、判断题</w:t>
      </w:r>
      <w:r w:rsidRPr="001E08D8">
        <w:rPr>
          <w:b/>
          <w:bCs/>
          <w:sz w:val="24"/>
          <w:szCs w:val="24"/>
          <w:lang w:eastAsia="zh-CN"/>
        </w:rPr>
        <w:t xml:space="preserve"> 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6.</w:t>
      </w:r>
      <w:r w:rsidRPr="001E08D8">
        <w:rPr>
          <w:lang w:eastAsia="zh-CN"/>
        </w:rPr>
        <w:t>判断正误．</w:t>
      </w:r>
      <w:r w:rsidRPr="001E08D8">
        <w:rPr>
          <w:lang w:eastAsia="zh-CN"/>
        </w:rPr>
        <w:br/>
        <w:t>65×15=65×10×5</w:t>
      </w:r>
      <w:r w:rsidRPr="001E08D8">
        <w:rPr>
          <w:lang w:eastAsia="zh-CN"/>
        </w:rPr>
        <w:t>．</w:t>
      </w:r>
      <w:r w:rsidRPr="001E08D8">
        <w:rPr>
          <w:lang w:eastAsia="zh-CN"/>
        </w:rPr>
        <w:t xml:space="preserve">    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7.36×25+4×25=</w:t>
      </w:r>
      <w:r w:rsidRPr="001E08D8">
        <w:rPr>
          <w:lang w:eastAsia="zh-CN"/>
        </w:rPr>
        <w:t>（</w:t>
      </w:r>
      <w:r w:rsidRPr="001E08D8">
        <w:rPr>
          <w:lang w:eastAsia="zh-CN"/>
        </w:rPr>
        <w:t>36+4</w:t>
      </w:r>
      <w:r w:rsidRPr="001E08D8">
        <w:rPr>
          <w:lang w:eastAsia="zh-CN"/>
        </w:rPr>
        <w:t>）</w:t>
      </w:r>
      <w:r w:rsidRPr="001E08D8">
        <w:rPr>
          <w:lang w:eastAsia="zh-CN"/>
        </w:rPr>
        <w:t xml:space="preserve">×25×25    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8.</w:t>
      </w:r>
      <w:r w:rsidRPr="001E08D8">
        <w:rPr>
          <w:lang w:eastAsia="zh-CN"/>
        </w:rPr>
        <w:t>两个数的和乘一个数，可以先把这两个数分别乘以这个数，再把所得的积相加，结果不变，这是乘法分配律。</w:t>
      </w:r>
      <w:r w:rsidRPr="001E08D8">
        <w:rPr>
          <w:lang w:eastAsia="zh-CN"/>
        </w:rPr>
        <w:t xml:space="preserve">    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9.</w:t>
      </w:r>
      <w:r w:rsidRPr="001E08D8">
        <w:rPr>
          <w:lang w:eastAsia="zh-CN"/>
        </w:rPr>
        <w:t>判断对错．</w:t>
      </w:r>
      <w:r w:rsidRPr="001E08D8">
        <w:rPr>
          <w:lang w:eastAsia="zh-CN"/>
        </w:rPr>
        <w:br/>
        <w:t>25×(40</w:t>
      </w:r>
      <w:r w:rsidRPr="001E08D8">
        <w:rPr>
          <w:lang w:eastAsia="zh-CN"/>
        </w:rPr>
        <w:t>＋</w:t>
      </w:r>
      <w:r w:rsidRPr="001E08D8">
        <w:rPr>
          <w:lang w:eastAsia="zh-CN"/>
        </w:rPr>
        <w:t>16)=25×40</w:t>
      </w:r>
      <w:r w:rsidRPr="001E08D8">
        <w:rPr>
          <w:lang w:eastAsia="zh-CN"/>
        </w:rPr>
        <w:t>＋</w:t>
      </w:r>
      <w:r w:rsidRPr="001E08D8">
        <w:rPr>
          <w:lang w:eastAsia="zh-CN"/>
        </w:rPr>
        <w:t xml:space="preserve">16    </w:t>
      </w:r>
    </w:p>
    <w:p w:rsidR="00FD304F" w:rsidRPr="001E08D8" w:rsidRDefault="001E08D8" w:rsidP="001E08D8">
      <w:pPr>
        <w:spacing w:line="360" w:lineRule="auto"/>
        <w:rPr>
          <w:lang w:eastAsia="zh-CN"/>
        </w:rPr>
      </w:pPr>
      <w:r w:rsidRPr="001E08D8">
        <w:rPr>
          <w:b/>
          <w:bCs/>
          <w:sz w:val="24"/>
          <w:szCs w:val="24"/>
          <w:lang w:eastAsia="zh-CN"/>
        </w:rPr>
        <w:t>三、填空题</w:t>
      </w:r>
      <w:r w:rsidRPr="001E08D8">
        <w:rPr>
          <w:b/>
          <w:bCs/>
          <w:sz w:val="24"/>
          <w:szCs w:val="24"/>
          <w:lang w:eastAsia="zh-CN"/>
        </w:rPr>
        <w:t xml:space="preserve"> 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 xml:space="preserve">10.38×12+62×12=(________+________)×12    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11.</w:t>
      </w:r>
      <w:r w:rsidRPr="001E08D8">
        <w:rPr>
          <w:lang w:eastAsia="zh-CN"/>
        </w:rPr>
        <w:t>怎样算简便就怎样算．</w:t>
      </w:r>
      <w:r w:rsidRPr="001E08D8">
        <w:rPr>
          <w:lang w:eastAsia="zh-CN"/>
        </w:rPr>
        <w:br/>
        <w:t>25×24</w:t>
      </w:r>
      <w:r w:rsidRPr="001E08D8">
        <w:rPr>
          <w:lang w:eastAsia="zh-CN"/>
        </w:rPr>
        <w:t>＝</w:t>
      </w:r>
      <w:r w:rsidRPr="001E08D8">
        <w:rPr>
          <w:lang w:eastAsia="zh-CN"/>
        </w:rPr>
        <w:t xml:space="preserve">________    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12.</w:t>
      </w:r>
      <w:r w:rsidRPr="001E08D8">
        <w:rPr>
          <w:lang w:eastAsia="zh-CN"/>
        </w:rPr>
        <w:t>运用加法、乘法的交换律填数．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387</w:t>
      </w:r>
      <w:r w:rsidRPr="001E08D8">
        <w:rPr>
          <w:lang w:eastAsia="zh-CN"/>
        </w:rPr>
        <w:t>＋</w:t>
      </w:r>
      <w:r w:rsidRPr="001E08D8">
        <w:rPr>
          <w:lang w:eastAsia="zh-CN"/>
        </w:rPr>
        <w:t>452=452</w:t>
      </w:r>
      <w:r w:rsidRPr="001E08D8">
        <w:rPr>
          <w:lang w:eastAsia="zh-CN"/>
        </w:rPr>
        <w:t>＋</w:t>
      </w:r>
      <w:r w:rsidRPr="001E08D8">
        <w:rPr>
          <w:lang w:eastAsia="zh-CN"/>
        </w:rPr>
        <w:t>________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13.</w:t>
      </w:r>
      <w:r w:rsidRPr="001E08D8">
        <w:rPr>
          <w:lang w:eastAsia="zh-CN"/>
        </w:rPr>
        <w:t>怎样算简便就怎样算．</w:t>
      </w:r>
      <w:r w:rsidRPr="001E08D8">
        <w:rPr>
          <w:lang w:eastAsia="zh-CN"/>
        </w:rPr>
        <w:br/>
        <w:t>47×35</w:t>
      </w:r>
      <w:r w:rsidRPr="001E08D8">
        <w:rPr>
          <w:lang w:eastAsia="zh-CN"/>
        </w:rPr>
        <w:t>－</w:t>
      </w:r>
      <w:r w:rsidRPr="001E08D8">
        <w:rPr>
          <w:lang w:eastAsia="zh-CN"/>
        </w:rPr>
        <w:t xml:space="preserve">27×35=________    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lastRenderedPageBreak/>
        <w:t>14.</w:t>
      </w:r>
      <w:r w:rsidRPr="001E08D8">
        <w:rPr>
          <w:lang w:eastAsia="zh-CN"/>
        </w:rPr>
        <w:t>用简便的方法计算：</w:t>
      </w:r>
      <w:r w:rsidRPr="001E08D8">
        <w:rPr>
          <w:lang w:eastAsia="zh-CN"/>
        </w:rPr>
        <w:br/>
        <w:t>81</w:t>
      </w:r>
      <w:r w:rsidRPr="001E08D8">
        <w:rPr>
          <w:lang w:eastAsia="zh-CN"/>
        </w:rPr>
        <w:t>＋</w:t>
      </w:r>
      <w:r w:rsidRPr="001E08D8">
        <w:rPr>
          <w:lang w:eastAsia="zh-CN"/>
        </w:rPr>
        <w:t xml:space="preserve">791×9=________    </w:t>
      </w:r>
    </w:p>
    <w:p w:rsidR="00FD304F" w:rsidRPr="001E08D8" w:rsidRDefault="001E08D8" w:rsidP="001E08D8">
      <w:pPr>
        <w:spacing w:line="360" w:lineRule="auto"/>
        <w:rPr>
          <w:lang w:eastAsia="zh-CN"/>
        </w:rPr>
      </w:pPr>
      <w:r w:rsidRPr="001E08D8">
        <w:rPr>
          <w:b/>
          <w:bCs/>
          <w:sz w:val="24"/>
          <w:szCs w:val="24"/>
          <w:lang w:eastAsia="zh-CN"/>
        </w:rPr>
        <w:t>四、解答题</w:t>
      </w:r>
      <w:r w:rsidRPr="001E08D8">
        <w:rPr>
          <w:b/>
          <w:bCs/>
          <w:sz w:val="24"/>
          <w:szCs w:val="24"/>
          <w:lang w:eastAsia="zh-CN"/>
        </w:rPr>
        <w:t xml:space="preserve"> 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15.</w:t>
      </w:r>
      <w:r w:rsidRPr="001E08D8">
        <w:rPr>
          <w:lang w:eastAsia="zh-CN"/>
        </w:rPr>
        <w:t>在方框里填上适当的数，再在括号里写出所用的运算定律．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 xml:space="preserve">125×27×8= </w:t>
      </w:r>
      <w:r w:rsidR="00BB7272">
        <w:rPr>
          <w:noProof/>
          <w:lang w:eastAsia="zh-CN"/>
        </w:rPr>
        <w:pict>
          <v:shape id="图片 5" o:spid="_x0000_i1029" type="#_x0000_t75" style="width:19.5pt;height:19.5pt;visibility:visible;mso-wrap-style:square">
            <v:imagedata r:id="rId12" o:title=""/>
          </v:shape>
        </w:pict>
      </w:r>
      <w:r w:rsidRPr="001E08D8">
        <w:rPr>
          <w:lang w:eastAsia="zh-CN"/>
        </w:rPr>
        <w:t xml:space="preserve">× </w:t>
      </w:r>
      <w:r w:rsidR="00BB7272">
        <w:rPr>
          <w:noProof/>
          <w:lang w:eastAsia="zh-CN"/>
        </w:rPr>
        <w:pict>
          <v:shape id="图片 6" o:spid="_x0000_i1030" type="#_x0000_t75" style="width:19.5pt;height:19.5pt;visibility:visible;mso-wrap-style:square">
            <v:imagedata r:id="rId12" o:title=""/>
          </v:shape>
        </w:pict>
      </w:r>
      <w:r w:rsidRPr="001E08D8">
        <w:rPr>
          <w:lang w:eastAsia="zh-CN"/>
        </w:rPr>
        <w:t>×27(   )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16.</w:t>
      </w:r>
      <w:r w:rsidRPr="001E08D8">
        <w:rPr>
          <w:lang w:eastAsia="zh-CN"/>
        </w:rPr>
        <w:t>果农李大伯把</w:t>
      </w:r>
      <w:r w:rsidRPr="001E08D8">
        <w:rPr>
          <w:lang w:eastAsia="zh-CN"/>
        </w:rPr>
        <w:t>10</w:t>
      </w:r>
      <w:r w:rsidRPr="001E08D8">
        <w:rPr>
          <w:lang w:eastAsia="zh-CN"/>
        </w:rPr>
        <w:t>筐猕猴桃送到水果超市，这</w:t>
      </w:r>
      <w:r w:rsidRPr="001E08D8">
        <w:rPr>
          <w:lang w:eastAsia="zh-CN"/>
        </w:rPr>
        <w:t>10</w:t>
      </w:r>
      <w:r w:rsidRPr="001E08D8">
        <w:rPr>
          <w:lang w:eastAsia="zh-CN"/>
        </w:rPr>
        <w:t>筐猕猴桃连筐的重量</w:t>
      </w:r>
      <w:r w:rsidRPr="001E08D8">
        <w:rPr>
          <w:lang w:eastAsia="zh-CN"/>
        </w:rPr>
        <w:t>(</w:t>
      </w:r>
      <w:r w:rsidRPr="001E08D8">
        <w:rPr>
          <w:lang w:eastAsia="zh-CN"/>
        </w:rPr>
        <w:t>单位：千克</w:t>
      </w:r>
      <w:r w:rsidRPr="001E08D8">
        <w:rPr>
          <w:lang w:eastAsia="zh-CN"/>
        </w:rPr>
        <w:t>)</w:t>
      </w:r>
      <w:r w:rsidRPr="001E08D8">
        <w:rPr>
          <w:lang w:eastAsia="zh-CN"/>
        </w:rPr>
        <w:t>依次是</w:t>
      </w:r>
      <w:r w:rsidRPr="001E08D8">
        <w:rPr>
          <w:lang w:eastAsia="zh-CN"/>
        </w:rPr>
        <w:t>58</w:t>
      </w:r>
      <w:r w:rsidRPr="001E08D8">
        <w:rPr>
          <w:lang w:eastAsia="zh-CN"/>
        </w:rPr>
        <w:t>、</w:t>
      </w:r>
      <w:r w:rsidRPr="001E08D8">
        <w:rPr>
          <w:lang w:eastAsia="zh-CN"/>
        </w:rPr>
        <w:t>53</w:t>
      </w:r>
      <w:r w:rsidRPr="001E08D8">
        <w:rPr>
          <w:lang w:eastAsia="zh-CN"/>
        </w:rPr>
        <w:t>、</w:t>
      </w:r>
      <w:r w:rsidRPr="001E08D8">
        <w:rPr>
          <w:lang w:eastAsia="zh-CN"/>
        </w:rPr>
        <w:t>42</w:t>
      </w:r>
      <w:r w:rsidRPr="001E08D8">
        <w:rPr>
          <w:lang w:eastAsia="zh-CN"/>
        </w:rPr>
        <w:t>、</w:t>
      </w:r>
      <w:r w:rsidRPr="001E08D8">
        <w:rPr>
          <w:lang w:eastAsia="zh-CN"/>
        </w:rPr>
        <w:t>47</w:t>
      </w:r>
      <w:r w:rsidRPr="001E08D8">
        <w:rPr>
          <w:lang w:eastAsia="zh-CN"/>
        </w:rPr>
        <w:t>、</w:t>
      </w:r>
      <w:r w:rsidRPr="001E08D8">
        <w:rPr>
          <w:lang w:eastAsia="zh-CN"/>
        </w:rPr>
        <w:t>49</w:t>
      </w:r>
      <w:r w:rsidRPr="001E08D8">
        <w:rPr>
          <w:lang w:eastAsia="zh-CN"/>
        </w:rPr>
        <w:t>、</w:t>
      </w:r>
      <w:r w:rsidRPr="001E08D8">
        <w:rPr>
          <w:lang w:eastAsia="zh-CN"/>
        </w:rPr>
        <w:t>62</w:t>
      </w:r>
      <w:r w:rsidRPr="001E08D8">
        <w:rPr>
          <w:lang w:eastAsia="zh-CN"/>
        </w:rPr>
        <w:t>、</w:t>
      </w:r>
      <w:r w:rsidRPr="001E08D8">
        <w:rPr>
          <w:lang w:eastAsia="zh-CN"/>
        </w:rPr>
        <w:t>51</w:t>
      </w:r>
      <w:r w:rsidRPr="001E08D8">
        <w:rPr>
          <w:lang w:eastAsia="zh-CN"/>
        </w:rPr>
        <w:t>、</w:t>
      </w:r>
      <w:r w:rsidRPr="001E08D8">
        <w:rPr>
          <w:lang w:eastAsia="zh-CN"/>
        </w:rPr>
        <w:t>52</w:t>
      </w:r>
      <w:r w:rsidRPr="001E08D8">
        <w:rPr>
          <w:lang w:eastAsia="zh-CN"/>
        </w:rPr>
        <w:t>、</w:t>
      </w:r>
      <w:r w:rsidRPr="001E08D8">
        <w:rPr>
          <w:lang w:eastAsia="zh-CN"/>
        </w:rPr>
        <w:t>63</w:t>
      </w:r>
      <w:r w:rsidRPr="001E08D8">
        <w:rPr>
          <w:lang w:eastAsia="zh-CN"/>
        </w:rPr>
        <w:t>、</w:t>
      </w:r>
      <w:r w:rsidRPr="001E08D8">
        <w:rPr>
          <w:lang w:eastAsia="zh-CN"/>
        </w:rPr>
        <w:t>48</w:t>
      </w:r>
      <w:r w:rsidRPr="001E08D8">
        <w:rPr>
          <w:lang w:eastAsia="zh-CN"/>
        </w:rPr>
        <w:t>，</w:t>
      </w:r>
      <w:r w:rsidRPr="001E08D8">
        <w:rPr>
          <w:lang w:eastAsia="zh-CN"/>
        </w:rPr>
        <w:t>10</w:t>
      </w:r>
      <w:r w:rsidRPr="001E08D8">
        <w:rPr>
          <w:lang w:eastAsia="zh-CN"/>
        </w:rPr>
        <w:t>个筐共重</w:t>
      </w:r>
      <w:r w:rsidRPr="001E08D8">
        <w:rPr>
          <w:lang w:eastAsia="zh-CN"/>
        </w:rPr>
        <w:t>23</w:t>
      </w:r>
      <w:r w:rsidRPr="001E08D8">
        <w:rPr>
          <w:lang w:eastAsia="zh-CN"/>
        </w:rPr>
        <w:t>千克．请你帮李大伯计算一下这</w:t>
      </w:r>
      <w:r w:rsidRPr="001E08D8">
        <w:rPr>
          <w:lang w:eastAsia="zh-CN"/>
        </w:rPr>
        <w:t>10</w:t>
      </w:r>
      <w:r w:rsidRPr="001E08D8">
        <w:rPr>
          <w:lang w:eastAsia="zh-CN"/>
        </w:rPr>
        <w:t>筐猕猴桃净重多少千克？</w:t>
      </w:r>
      <w:r w:rsidRPr="001E08D8">
        <w:rPr>
          <w:lang w:eastAsia="zh-CN"/>
        </w:rPr>
        <w:t xml:space="preserve">  </w:t>
      </w:r>
    </w:p>
    <w:p w:rsidR="00FD304F" w:rsidRPr="001E08D8" w:rsidRDefault="001E08D8" w:rsidP="001E08D8">
      <w:pPr>
        <w:spacing w:after="0" w:line="360" w:lineRule="auto"/>
      </w:pPr>
      <w:r w:rsidRPr="001E08D8">
        <w:rPr>
          <w:lang w:eastAsia="zh-CN"/>
        </w:rPr>
        <w:t xml:space="preserve"> </w:t>
      </w:r>
      <w:r w:rsidR="00BB7272">
        <w:rPr>
          <w:noProof/>
          <w:lang w:eastAsia="zh-CN"/>
        </w:rPr>
        <w:pict>
          <v:shape id="图片 7" o:spid="_x0000_i1031" type="#_x0000_t75" style="width:252pt;height:97.5pt;visibility:visible;mso-wrap-style:square">
            <v:imagedata r:id="rId13" o:title=""/>
          </v:shape>
        </w:pict>
      </w:r>
    </w:p>
    <w:p w:rsidR="00FD304F" w:rsidRPr="001E08D8" w:rsidRDefault="001E08D8" w:rsidP="001E08D8">
      <w:pPr>
        <w:spacing w:line="360" w:lineRule="auto"/>
        <w:rPr>
          <w:lang w:eastAsia="zh-CN"/>
        </w:rPr>
      </w:pPr>
      <w:r w:rsidRPr="001E08D8">
        <w:rPr>
          <w:b/>
          <w:bCs/>
          <w:sz w:val="24"/>
          <w:szCs w:val="24"/>
          <w:lang w:eastAsia="zh-CN"/>
        </w:rPr>
        <w:t>五、综合题</w:t>
      </w:r>
      <w:r w:rsidRPr="001E08D8">
        <w:rPr>
          <w:b/>
          <w:bCs/>
          <w:sz w:val="24"/>
          <w:szCs w:val="24"/>
          <w:lang w:eastAsia="zh-CN"/>
        </w:rPr>
        <w:t xml:space="preserve"> 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17.</w:t>
      </w:r>
      <w:r w:rsidRPr="001E08D8">
        <w:rPr>
          <w:lang w:eastAsia="zh-CN"/>
        </w:rPr>
        <w:t>在</w:t>
      </w:r>
      <w:r w:rsidRPr="001E08D8">
        <w:rPr>
          <w:lang w:eastAsia="zh-CN"/>
        </w:rPr>
        <w:t>□</w:t>
      </w:r>
      <w:r w:rsidRPr="001E08D8">
        <w:rPr>
          <w:lang w:eastAsia="zh-CN"/>
        </w:rPr>
        <w:t>里填上适当的数。并说说运用了什么定律。</w:t>
      </w:r>
      <w:r w:rsidRPr="001E08D8">
        <w:rPr>
          <w:lang w:eastAsia="zh-CN"/>
        </w:rPr>
        <w:t xml:space="preserve">    </w:t>
      </w:r>
    </w:p>
    <w:p w:rsidR="00FD304F" w:rsidRPr="001E08D8" w:rsidRDefault="001E08D8" w:rsidP="001E08D8">
      <w:pPr>
        <w:spacing w:after="0" w:line="360" w:lineRule="auto"/>
      </w:pPr>
      <w:r w:rsidRPr="001E08D8">
        <w:t>（</w:t>
      </w:r>
      <w:r w:rsidRPr="001E08D8">
        <w:t>1</w:t>
      </w:r>
      <w:r w:rsidRPr="001E08D8">
        <w:t>）</w:t>
      </w:r>
      <w:r w:rsidRPr="001E08D8">
        <w:t xml:space="preserve">45×32=32×□    </w:t>
      </w:r>
    </w:p>
    <w:p w:rsidR="00FD304F" w:rsidRPr="001E08D8" w:rsidRDefault="001E08D8" w:rsidP="001E08D8">
      <w:pPr>
        <w:spacing w:after="0" w:line="360" w:lineRule="auto"/>
      </w:pPr>
      <w:r w:rsidRPr="001E08D8">
        <w:t>（</w:t>
      </w:r>
      <w:r w:rsidRPr="001E08D8">
        <w:t>2</w:t>
      </w:r>
      <w:r w:rsidRPr="001E08D8">
        <w:t>）</w:t>
      </w:r>
      <w:r w:rsidRPr="001E08D8">
        <w:t>69+53+47=69+</w:t>
      </w:r>
      <w:r w:rsidRPr="001E08D8">
        <w:t>（</w:t>
      </w:r>
      <w:r w:rsidRPr="001E08D8">
        <w:t>□+47</w:t>
      </w:r>
      <w:r w:rsidRPr="001E08D8">
        <w:t>）</w:t>
      </w:r>
      <w:r w:rsidRPr="001E08D8">
        <w:t xml:space="preserve">    </w:t>
      </w:r>
    </w:p>
    <w:p w:rsidR="00FD304F" w:rsidRPr="001E08D8" w:rsidRDefault="001E08D8" w:rsidP="001E08D8">
      <w:pPr>
        <w:spacing w:after="0" w:line="360" w:lineRule="auto"/>
      </w:pPr>
      <w:r w:rsidRPr="001E08D8">
        <w:t>（</w:t>
      </w:r>
      <w:r w:rsidRPr="001E08D8">
        <w:t>3</w:t>
      </w:r>
      <w:r w:rsidRPr="001E08D8">
        <w:t>）</w:t>
      </w:r>
      <w:r w:rsidRPr="001E08D8">
        <w:t>43+55+57+45=</w:t>
      </w:r>
      <w:r w:rsidRPr="001E08D8">
        <w:t>（</w:t>
      </w:r>
      <w:r w:rsidRPr="001E08D8">
        <w:t>43+□</w:t>
      </w:r>
      <w:r w:rsidRPr="001E08D8">
        <w:t>）</w:t>
      </w:r>
      <w:r w:rsidRPr="001E08D8">
        <w:t>+</w:t>
      </w:r>
      <w:r w:rsidRPr="001E08D8">
        <w:t>（</w:t>
      </w:r>
      <w:r w:rsidRPr="001E08D8">
        <w:t>55+□</w:t>
      </w:r>
      <w:r w:rsidRPr="001E08D8">
        <w:t>）</w:t>
      </w:r>
      <w:r w:rsidRPr="001E08D8">
        <w:t xml:space="preserve">    </w:t>
      </w:r>
    </w:p>
    <w:p w:rsidR="00FD304F" w:rsidRPr="001E08D8" w:rsidRDefault="001E08D8" w:rsidP="001E08D8">
      <w:pPr>
        <w:spacing w:after="0" w:line="360" w:lineRule="auto"/>
      </w:pPr>
      <w:r w:rsidRPr="001E08D8">
        <w:t>（</w:t>
      </w:r>
      <w:r w:rsidRPr="001E08D8">
        <w:t>4</w:t>
      </w:r>
      <w:r w:rsidRPr="001E08D8">
        <w:t>）</w:t>
      </w:r>
      <w:r w:rsidRPr="001E08D8">
        <w:t xml:space="preserve">103×42=□×42+□×42    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（</w:t>
      </w:r>
      <w:r w:rsidRPr="001E08D8">
        <w:rPr>
          <w:lang w:eastAsia="zh-CN"/>
        </w:rPr>
        <w:t>5</w:t>
      </w:r>
      <w:r w:rsidRPr="001E08D8">
        <w:rPr>
          <w:lang w:eastAsia="zh-CN"/>
        </w:rPr>
        <w:t>）</w:t>
      </w:r>
      <w:r w:rsidRPr="001E08D8">
        <w:rPr>
          <w:lang w:eastAsia="zh-CN"/>
        </w:rPr>
        <w:t>61×43+57×61=61×</w:t>
      </w:r>
      <w:r w:rsidRPr="001E08D8">
        <w:rPr>
          <w:lang w:eastAsia="zh-CN"/>
        </w:rPr>
        <w:t>（</w:t>
      </w:r>
      <w:r w:rsidRPr="001E08D8">
        <w:rPr>
          <w:lang w:eastAsia="zh-CN"/>
        </w:rPr>
        <w:t>□+□</w:t>
      </w:r>
      <w:r w:rsidRPr="001E08D8">
        <w:rPr>
          <w:lang w:eastAsia="zh-CN"/>
        </w:rPr>
        <w:t>）</w:t>
      </w:r>
      <w:r w:rsidRPr="001E08D8">
        <w:rPr>
          <w:lang w:eastAsia="zh-CN"/>
        </w:rPr>
        <w:t xml:space="preserve">    </w:t>
      </w:r>
    </w:p>
    <w:p w:rsidR="00FD304F" w:rsidRPr="001E08D8" w:rsidRDefault="001E08D8" w:rsidP="001E08D8">
      <w:pPr>
        <w:spacing w:line="360" w:lineRule="auto"/>
        <w:rPr>
          <w:lang w:eastAsia="zh-CN"/>
        </w:rPr>
      </w:pPr>
      <w:r w:rsidRPr="001E08D8">
        <w:rPr>
          <w:b/>
          <w:bCs/>
          <w:sz w:val="24"/>
          <w:szCs w:val="24"/>
          <w:lang w:eastAsia="zh-CN"/>
        </w:rPr>
        <w:t>六、应用题</w:t>
      </w:r>
      <w:r w:rsidRPr="001E08D8">
        <w:rPr>
          <w:b/>
          <w:bCs/>
          <w:sz w:val="24"/>
          <w:szCs w:val="24"/>
          <w:lang w:eastAsia="zh-CN"/>
        </w:rPr>
        <w:t xml:space="preserve"> 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18.</w:t>
      </w:r>
      <w:r w:rsidRPr="001E08D8">
        <w:rPr>
          <w:lang w:eastAsia="zh-CN"/>
        </w:rPr>
        <w:t>下面是李叔叔的骑行计划，他</w:t>
      </w:r>
      <w:r w:rsidRPr="001E08D8">
        <w:rPr>
          <w:lang w:eastAsia="zh-CN"/>
        </w:rPr>
        <w:t>4</w:t>
      </w:r>
      <w:r w:rsidRPr="001E08D8">
        <w:rPr>
          <w:lang w:eastAsia="zh-CN"/>
        </w:rPr>
        <w:t>天一共骑行了多少千米？</w:t>
      </w:r>
    </w:p>
    <w:p w:rsidR="00FD304F" w:rsidRPr="001E08D8" w:rsidRDefault="00BB7272" w:rsidP="001E08D8">
      <w:pPr>
        <w:spacing w:after="0" w:line="360" w:lineRule="auto"/>
      </w:pPr>
      <w:r>
        <w:rPr>
          <w:noProof/>
          <w:lang w:eastAsia="zh-CN"/>
        </w:rPr>
        <w:pict>
          <v:shape id="图片 8" o:spid="_x0000_i1032" type="#_x0000_t75" style="width:322.5pt;height:101.25pt;visibility:visible;mso-wrap-style:square">
            <v:imagedata r:id="rId14" o:title=""/>
          </v:shape>
        </w:pict>
      </w:r>
    </w:p>
    <w:p w:rsidR="00FD304F" w:rsidRPr="001E08D8" w:rsidRDefault="001E08D8" w:rsidP="001E08D8">
      <w:pPr>
        <w:spacing w:line="360" w:lineRule="auto"/>
      </w:pPr>
      <w:r w:rsidRPr="001E08D8">
        <w:br w:type="page"/>
      </w:r>
    </w:p>
    <w:p w:rsidR="00FD304F" w:rsidRPr="001E08D8" w:rsidRDefault="001E08D8" w:rsidP="001E08D8">
      <w:pPr>
        <w:spacing w:line="360" w:lineRule="auto"/>
        <w:jc w:val="center"/>
        <w:rPr>
          <w:lang w:eastAsia="zh-CN"/>
        </w:rPr>
      </w:pPr>
      <w:r w:rsidRPr="001E08D8">
        <w:rPr>
          <w:b/>
          <w:bCs/>
          <w:sz w:val="28"/>
          <w:szCs w:val="28"/>
          <w:lang w:eastAsia="zh-CN"/>
        </w:rPr>
        <w:t>参考答案</w:t>
      </w:r>
    </w:p>
    <w:p w:rsidR="00FD304F" w:rsidRPr="001E08D8" w:rsidRDefault="001E08D8" w:rsidP="001E08D8">
      <w:pPr>
        <w:spacing w:line="360" w:lineRule="auto"/>
        <w:rPr>
          <w:lang w:eastAsia="zh-CN"/>
        </w:rPr>
      </w:pPr>
      <w:r w:rsidRPr="001E08D8">
        <w:rPr>
          <w:lang w:eastAsia="zh-CN"/>
        </w:rPr>
        <w:t>一、单选题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1.</w:t>
      </w:r>
      <w:r w:rsidRPr="001E08D8">
        <w:rPr>
          <w:lang w:eastAsia="zh-CN"/>
        </w:rPr>
        <w:t>【答案】</w:t>
      </w:r>
      <w:r w:rsidRPr="001E08D8">
        <w:rPr>
          <w:lang w:eastAsia="zh-CN"/>
        </w:rPr>
        <w:t xml:space="preserve">C  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t>【解析】【解答】用字母表示乘法分配律是：（</w:t>
      </w:r>
      <w:r w:rsidRPr="001E08D8">
        <w:t>a+b</w:t>
      </w:r>
      <w:r w:rsidRPr="001E08D8">
        <w:t>）</w:t>
      </w:r>
      <w:r w:rsidRPr="001E08D8">
        <w:t>×c=a×c+b×c</w:t>
      </w:r>
      <w:r w:rsidRPr="001E08D8">
        <w:t>。</w:t>
      </w:r>
      <w:r w:rsidRPr="001E08D8">
        <w:br/>
      </w:r>
      <w:r w:rsidRPr="001E08D8">
        <w:rPr>
          <w:lang w:eastAsia="zh-CN"/>
        </w:rPr>
        <w:t>故答案为：</w:t>
      </w:r>
      <w:r w:rsidRPr="001E08D8">
        <w:rPr>
          <w:lang w:eastAsia="zh-CN"/>
        </w:rPr>
        <w:t>C</w:t>
      </w:r>
      <w:r w:rsidRPr="001E08D8">
        <w:rPr>
          <w:lang w:eastAsia="zh-CN"/>
        </w:rPr>
        <w:br/>
      </w:r>
      <w:r w:rsidRPr="001E08D8">
        <w:rPr>
          <w:lang w:eastAsia="zh-CN"/>
        </w:rPr>
        <w:t>【分析】乘法分配律：两个数的和与一个数相乘，等于把两个数分别同这个数相乘，再把两个积相加，据此写出答案即可。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2.</w:t>
      </w:r>
      <w:r w:rsidRPr="001E08D8">
        <w:rPr>
          <w:lang w:eastAsia="zh-CN"/>
        </w:rPr>
        <w:t>【答案】</w:t>
      </w:r>
      <w:r w:rsidRPr="001E08D8">
        <w:rPr>
          <w:lang w:eastAsia="zh-CN"/>
        </w:rPr>
        <w:t xml:space="preserve"> B   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【解析】【解答】解：（</w:t>
      </w:r>
      <w:r w:rsidRPr="001E08D8">
        <w:rPr>
          <w:lang w:eastAsia="zh-CN"/>
        </w:rPr>
        <w:t>□+△</w:t>
      </w:r>
      <w:r w:rsidRPr="001E08D8">
        <w:rPr>
          <w:lang w:eastAsia="zh-CN"/>
        </w:rPr>
        <w:t>）</w:t>
      </w:r>
      <w:r w:rsidRPr="001E08D8">
        <w:rPr>
          <w:lang w:eastAsia="zh-CN"/>
        </w:rPr>
        <w:t>○=□+</w:t>
      </w:r>
      <w:r w:rsidRPr="001E08D8">
        <w:rPr>
          <w:lang w:eastAsia="zh-CN"/>
        </w:rPr>
        <w:t>（</w:t>
      </w:r>
      <w:r w:rsidRPr="001E08D8">
        <w:rPr>
          <w:lang w:eastAsia="zh-CN"/>
        </w:rPr>
        <w:t>△+○</w:t>
      </w:r>
      <w:r w:rsidRPr="001E08D8">
        <w:rPr>
          <w:lang w:eastAsia="zh-CN"/>
        </w:rPr>
        <w:t>）运用了加法结合律．</w:t>
      </w:r>
      <w:r w:rsidRPr="001E08D8">
        <w:rPr>
          <w:lang w:eastAsia="zh-CN"/>
        </w:rPr>
        <w:t xml:space="preserve">  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故选：</w:t>
      </w:r>
      <w:r w:rsidRPr="001E08D8">
        <w:rPr>
          <w:lang w:eastAsia="zh-CN"/>
        </w:rPr>
        <w:t>B</w:t>
      </w:r>
      <w:r w:rsidRPr="001E08D8">
        <w:rPr>
          <w:lang w:eastAsia="zh-CN"/>
        </w:rPr>
        <w:t>．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【分析】在加法算式中，先把前两个数，或者先把后两个数相加，和不变，此为加法结合律．由此可知（</w:t>
      </w:r>
      <w:r w:rsidRPr="001E08D8">
        <w:rPr>
          <w:lang w:eastAsia="zh-CN"/>
        </w:rPr>
        <w:t>□+△</w:t>
      </w:r>
      <w:r w:rsidRPr="001E08D8">
        <w:rPr>
          <w:lang w:eastAsia="zh-CN"/>
        </w:rPr>
        <w:t>）</w:t>
      </w:r>
      <w:r w:rsidRPr="001E08D8">
        <w:rPr>
          <w:lang w:eastAsia="zh-CN"/>
        </w:rPr>
        <w:t>○=□+</w:t>
      </w:r>
      <w:r w:rsidRPr="001E08D8">
        <w:rPr>
          <w:lang w:eastAsia="zh-CN"/>
        </w:rPr>
        <w:t>（</w:t>
      </w:r>
      <w:r w:rsidRPr="001E08D8">
        <w:rPr>
          <w:lang w:eastAsia="zh-CN"/>
        </w:rPr>
        <w:t>△+○</w:t>
      </w:r>
      <w:r w:rsidRPr="001E08D8">
        <w:rPr>
          <w:lang w:eastAsia="zh-CN"/>
        </w:rPr>
        <w:t>）运用了加法结合律．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3.</w:t>
      </w:r>
      <w:r w:rsidRPr="001E08D8">
        <w:rPr>
          <w:lang w:eastAsia="zh-CN"/>
        </w:rPr>
        <w:t>【答案】</w:t>
      </w:r>
      <w:r w:rsidRPr="001E08D8">
        <w:rPr>
          <w:lang w:eastAsia="zh-CN"/>
        </w:rPr>
        <w:t xml:space="preserve"> B   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【解析】【解答】选项</w:t>
      </w:r>
      <w:r w:rsidRPr="001E08D8">
        <w:rPr>
          <w:lang w:eastAsia="zh-CN"/>
        </w:rPr>
        <w:t>A</w:t>
      </w:r>
      <w:r w:rsidRPr="001E08D8">
        <w:rPr>
          <w:lang w:eastAsia="zh-CN"/>
        </w:rPr>
        <w:t>，（</w:t>
      </w:r>
      <w:r w:rsidRPr="001E08D8">
        <w:rPr>
          <w:lang w:eastAsia="zh-CN"/>
        </w:rPr>
        <w:t>80+650</w:t>
      </w:r>
      <w:r w:rsidRPr="001E08D8">
        <w:rPr>
          <w:lang w:eastAsia="zh-CN"/>
        </w:rPr>
        <w:t>）</w:t>
      </w:r>
      <w:r w:rsidRPr="001E08D8">
        <w:rPr>
          <w:lang w:eastAsia="zh-CN"/>
        </w:rPr>
        <w:t>×2=80×2+650×2</w:t>
      </w:r>
      <w:r w:rsidRPr="001E08D8">
        <w:rPr>
          <w:lang w:eastAsia="zh-CN"/>
        </w:rPr>
        <w:t>，原题运算定律用错；</w:t>
      </w:r>
      <w:r w:rsidRPr="001E08D8">
        <w:rPr>
          <w:lang w:eastAsia="zh-CN"/>
        </w:rPr>
        <w:t xml:space="preserve"> 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选项</w:t>
      </w:r>
      <w:r w:rsidRPr="001E08D8">
        <w:rPr>
          <w:lang w:eastAsia="zh-CN"/>
        </w:rPr>
        <w:t>B</w:t>
      </w:r>
      <w:r w:rsidRPr="001E08D8">
        <w:rPr>
          <w:lang w:eastAsia="zh-CN"/>
        </w:rPr>
        <w:t>，</w:t>
      </w:r>
      <w:r w:rsidRPr="001E08D8">
        <w:rPr>
          <w:lang w:eastAsia="zh-CN"/>
        </w:rPr>
        <w:t>13×75+13×45=13×</w:t>
      </w:r>
      <w:r w:rsidRPr="001E08D8">
        <w:rPr>
          <w:lang w:eastAsia="zh-CN"/>
        </w:rPr>
        <w:t>（</w:t>
      </w:r>
      <w:r w:rsidRPr="001E08D8">
        <w:rPr>
          <w:lang w:eastAsia="zh-CN"/>
        </w:rPr>
        <w:t>75+45</w:t>
      </w:r>
      <w:r w:rsidRPr="001E08D8">
        <w:rPr>
          <w:lang w:eastAsia="zh-CN"/>
        </w:rPr>
        <w:t>），应用乘法分配律，原题运算定律使用正确；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选项</w:t>
      </w:r>
      <w:r w:rsidRPr="001E08D8">
        <w:rPr>
          <w:lang w:eastAsia="zh-CN"/>
        </w:rPr>
        <w:t>C</w:t>
      </w:r>
      <w:r w:rsidRPr="001E08D8">
        <w:rPr>
          <w:lang w:eastAsia="zh-CN"/>
        </w:rPr>
        <w:t>，</w:t>
      </w:r>
      <w:r w:rsidRPr="001E08D8">
        <w:rPr>
          <w:lang w:eastAsia="zh-CN"/>
        </w:rPr>
        <w:t>5×</w:t>
      </w:r>
      <w:r w:rsidRPr="001E08D8">
        <w:rPr>
          <w:lang w:eastAsia="zh-CN"/>
        </w:rPr>
        <w:t>（</w:t>
      </w:r>
      <w:r w:rsidRPr="001E08D8">
        <w:rPr>
          <w:lang w:eastAsia="zh-CN"/>
        </w:rPr>
        <w:t>19×60</w:t>
      </w:r>
      <w:r w:rsidRPr="001E08D8">
        <w:rPr>
          <w:lang w:eastAsia="zh-CN"/>
        </w:rPr>
        <w:t>）</w:t>
      </w:r>
      <w:r w:rsidRPr="001E08D8">
        <w:rPr>
          <w:lang w:eastAsia="zh-CN"/>
        </w:rPr>
        <w:t>=5×60×19</w:t>
      </w:r>
      <w:r w:rsidRPr="001E08D8">
        <w:rPr>
          <w:lang w:eastAsia="zh-CN"/>
        </w:rPr>
        <w:t>，原题运算定律用错；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选项</w:t>
      </w:r>
      <w:r w:rsidRPr="001E08D8">
        <w:rPr>
          <w:lang w:eastAsia="zh-CN"/>
        </w:rPr>
        <w:t>D</w:t>
      </w:r>
      <w:r w:rsidRPr="001E08D8">
        <w:rPr>
          <w:lang w:eastAsia="zh-CN"/>
        </w:rPr>
        <w:t>，</w:t>
      </w:r>
      <w:r w:rsidRPr="001E08D8">
        <w:rPr>
          <w:lang w:eastAsia="zh-CN"/>
        </w:rPr>
        <w:t>20+96+80= +96</w:t>
      </w:r>
      <w:r w:rsidRPr="001E08D8">
        <w:rPr>
          <w:lang w:eastAsia="zh-CN"/>
        </w:rPr>
        <w:t>，原题运算定律用错。</w:t>
      </w:r>
      <w:r w:rsidRPr="001E08D8">
        <w:rPr>
          <w:lang w:eastAsia="zh-CN"/>
        </w:rPr>
        <w:br/>
        <w:t xml:space="preserve"> </w:t>
      </w:r>
      <w:r w:rsidRPr="001E08D8">
        <w:rPr>
          <w:lang w:eastAsia="zh-CN"/>
        </w:rPr>
        <w:t>故答案为：</w:t>
      </w:r>
      <w:r w:rsidRPr="001E08D8">
        <w:rPr>
          <w:lang w:eastAsia="zh-CN"/>
        </w:rPr>
        <w:t>B</w:t>
      </w:r>
      <w:r w:rsidRPr="001E08D8">
        <w:rPr>
          <w:lang w:eastAsia="zh-CN"/>
        </w:rPr>
        <w:t>。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【分析】根据题意可知，应用乘法运算定律或加法运算定律，可以使计算简便，据此根据数据特点，选择合适的运算定律。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4.</w:t>
      </w:r>
      <w:r w:rsidRPr="001E08D8">
        <w:rPr>
          <w:lang w:eastAsia="zh-CN"/>
        </w:rPr>
        <w:t>【答案】</w:t>
      </w:r>
      <w:r w:rsidRPr="001E08D8">
        <w:rPr>
          <w:lang w:eastAsia="zh-CN"/>
        </w:rPr>
        <w:t xml:space="preserve"> A   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【解析】【解答】解：</w:t>
      </w:r>
      <w:r w:rsidRPr="001E08D8">
        <w:rPr>
          <w:lang w:eastAsia="zh-CN"/>
        </w:rPr>
        <w:t>125×801</w:t>
      </w:r>
      <w:r w:rsidRPr="001E08D8">
        <w:rPr>
          <w:lang w:eastAsia="zh-CN"/>
        </w:rPr>
        <w:br/>
        <w:t xml:space="preserve"> =125×(800+1)</w:t>
      </w:r>
      <w:r w:rsidRPr="001E08D8">
        <w:rPr>
          <w:lang w:eastAsia="zh-CN"/>
        </w:rPr>
        <w:br/>
        <w:t xml:space="preserve"> =125×800+125×1</w:t>
      </w:r>
      <w:r w:rsidRPr="001E08D8">
        <w:rPr>
          <w:lang w:eastAsia="zh-CN"/>
        </w:rPr>
        <w:br/>
        <w:t xml:space="preserve"> =125×800+125</w:t>
      </w:r>
      <w:r w:rsidRPr="001E08D8">
        <w:rPr>
          <w:lang w:eastAsia="zh-CN"/>
        </w:rPr>
        <w:br/>
        <w:t xml:space="preserve"> </w:t>
      </w:r>
      <w:r w:rsidRPr="001E08D8">
        <w:rPr>
          <w:lang w:eastAsia="zh-CN"/>
        </w:rPr>
        <w:t>故答案为：</w:t>
      </w:r>
      <w:r w:rsidRPr="001E08D8">
        <w:rPr>
          <w:lang w:eastAsia="zh-CN"/>
        </w:rPr>
        <w:t xml:space="preserve">A 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【分析】观察数字特点，把</w:t>
      </w:r>
      <w:r w:rsidRPr="001E08D8">
        <w:rPr>
          <w:lang w:eastAsia="zh-CN"/>
        </w:rPr>
        <w:t>801</w:t>
      </w:r>
      <w:r w:rsidRPr="001E08D8">
        <w:rPr>
          <w:lang w:eastAsia="zh-CN"/>
        </w:rPr>
        <w:t>写成</w:t>
      </w:r>
      <w:r w:rsidRPr="001E08D8">
        <w:rPr>
          <w:lang w:eastAsia="zh-CN"/>
        </w:rPr>
        <w:t>(800+1)</w:t>
      </w:r>
      <w:r w:rsidRPr="001E08D8">
        <w:rPr>
          <w:lang w:eastAsia="zh-CN"/>
        </w:rPr>
        <w:t>，然后根据乘法分配律简便计算</w:t>
      </w:r>
      <w:r w:rsidRPr="001E08D8">
        <w:rPr>
          <w:lang w:eastAsia="zh-CN"/>
        </w:rPr>
        <w:t>.</w:t>
      </w:r>
    </w:p>
    <w:p w:rsidR="00FD304F" w:rsidRPr="001E08D8" w:rsidRDefault="001E08D8" w:rsidP="001E08D8">
      <w:pPr>
        <w:spacing w:after="0" w:line="360" w:lineRule="auto"/>
      </w:pPr>
      <w:r w:rsidRPr="001E08D8">
        <w:t>5.</w:t>
      </w:r>
      <w:r w:rsidRPr="001E08D8">
        <w:t>【答案】</w:t>
      </w:r>
      <w:r w:rsidRPr="001E08D8">
        <w:t xml:space="preserve"> A   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lastRenderedPageBreak/>
        <w:t>【解析】【解答】解：相差：</w:t>
      </w:r>
      <w:r w:rsidRPr="001E08D8">
        <w:t>60×2-2=120-2=118</w:t>
      </w:r>
      <w:r w:rsidRPr="001E08D8">
        <w:t>。</w:t>
      </w:r>
      <w:r w:rsidRPr="001E08D8">
        <w:br/>
        <w:t xml:space="preserve"> </w:t>
      </w:r>
      <w:r w:rsidRPr="001E08D8">
        <w:rPr>
          <w:lang w:eastAsia="zh-CN"/>
        </w:rPr>
        <w:t>故答案为：</w:t>
      </w:r>
      <w:r w:rsidRPr="001E08D8">
        <w:rPr>
          <w:lang w:eastAsia="zh-CN"/>
        </w:rPr>
        <w:t>A</w:t>
      </w:r>
      <w:r w:rsidRPr="001E08D8">
        <w:rPr>
          <w:lang w:eastAsia="zh-CN"/>
        </w:rPr>
        <w:t>。</w:t>
      </w:r>
      <w:r w:rsidRPr="001E08D8">
        <w:rPr>
          <w:lang w:eastAsia="zh-CN"/>
        </w:rPr>
        <w:br/>
        <w:t xml:space="preserve"> </w:t>
      </w:r>
      <w:r w:rsidRPr="001E08D8">
        <w:rPr>
          <w:lang w:eastAsia="zh-CN"/>
        </w:rPr>
        <w:t>【分析】</w:t>
      </w:r>
      <w:r w:rsidRPr="001E08D8">
        <w:rPr>
          <w:lang w:eastAsia="zh-CN"/>
        </w:rPr>
        <w:t>60×</w:t>
      </w:r>
      <w:r w:rsidRPr="001E08D8">
        <w:rPr>
          <w:lang w:eastAsia="zh-CN"/>
        </w:rPr>
        <w:t>（</w:t>
      </w:r>
      <w:r w:rsidRPr="001E08D8">
        <w:rPr>
          <w:lang w:eastAsia="zh-CN"/>
        </w:rPr>
        <w:t>△+2</w:t>
      </w:r>
      <w:r w:rsidRPr="001E08D8">
        <w:rPr>
          <w:lang w:eastAsia="zh-CN"/>
        </w:rPr>
        <w:t>）</w:t>
      </w:r>
      <w:r w:rsidRPr="001E08D8">
        <w:rPr>
          <w:lang w:eastAsia="zh-CN"/>
        </w:rPr>
        <w:t>=60×△+60×2</w:t>
      </w:r>
      <w:r w:rsidRPr="001E08D8">
        <w:rPr>
          <w:lang w:eastAsia="zh-CN"/>
        </w:rPr>
        <w:t>，这样计算是正确的，抄成了</w:t>
      </w:r>
      <w:r w:rsidRPr="001E08D8">
        <w:rPr>
          <w:lang w:eastAsia="zh-CN"/>
        </w:rPr>
        <w:t>60×△+2</w:t>
      </w:r>
      <w:r w:rsidRPr="001E08D8">
        <w:rPr>
          <w:lang w:eastAsia="zh-CN"/>
        </w:rPr>
        <w:t>，所以</w:t>
      </w:r>
      <w:r w:rsidRPr="001E08D8">
        <w:rPr>
          <w:lang w:eastAsia="zh-CN"/>
        </w:rPr>
        <w:t>60×2-2</w:t>
      </w:r>
      <w:r w:rsidRPr="001E08D8">
        <w:rPr>
          <w:lang w:eastAsia="zh-CN"/>
        </w:rPr>
        <w:t>就是相差的结果。</w:t>
      </w:r>
    </w:p>
    <w:p w:rsidR="00FD304F" w:rsidRPr="001E08D8" w:rsidRDefault="001E08D8" w:rsidP="001E08D8">
      <w:pPr>
        <w:spacing w:line="360" w:lineRule="auto"/>
        <w:rPr>
          <w:lang w:eastAsia="zh-CN"/>
        </w:rPr>
      </w:pPr>
      <w:r w:rsidRPr="001E08D8">
        <w:rPr>
          <w:lang w:eastAsia="zh-CN"/>
        </w:rPr>
        <w:t>二、判断题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6.</w:t>
      </w:r>
      <w:r w:rsidRPr="001E08D8">
        <w:rPr>
          <w:lang w:eastAsia="zh-CN"/>
        </w:rPr>
        <w:t>【答案】错误</w:t>
      </w:r>
      <w:r w:rsidRPr="001E08D8">
        <w:rPr>
          <w:lang w:eastAsia="zh-CN"/>
        </w:rPr>
        <w:t xml:space="preserve">  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【解析】【解答】</w:t>
      </w:r>
      <w:r w:rsidRPr="001E08D8">
        <w:rPr>
          <w:lang w:eastAsia="zh-CN"/>
        </w:rPr>
        <w:t>65×15</w:t>
      </w:r>
      <w:r w:rsidRPr="001E08D8">
        <w:rPr>
          <w:lang w:eastAsia="zh-CN"/>
        </w:rPr>
        <w:br/>
        <w:t>=65×</w:t>
      </w:r>
      <w:r w:rsidRPr="001E08D8">
        <w:rPr>
          <w:lang w:eastAsia="zh-CN"/>
        </w:rPr>
        <w:t>（</w:t>
      </w:r>
      <w:r w:rsidRPr="001E08D8">
        <w:rPr>
          <w:lang w:eastAsia="zh-CN"/>
        </w:rPr>
        <w:t>10+5</w:t>
      </w:r>
      <w:r w:rsidRPr="001E08D8">
        <w:rPr>
          <w:lang w:eastAsia="zh-CN"/>
        </w:rPr>
        <w:t>）</w:t>
      </w:r>
      <w:r w:rsidRPr="001E08D8">
        <w:rPr>
          <w:lang w:eastAsia="zh-CN"/>
        </w:rPr>
        <w:br/>
        <w:t>=65×10+65×5</w:t>
      </w:r>
      <w:r w:rsidRPr="001E08D8">
        <w:rPr>
          <w:lang w:eastAsia="zh-CN"/>
        </w:rPr>
        <w:br/>
        <w:t>=650+325</w:t>
      </w:r>
      <w:r w:rsidRPr="001E08D8">
        <w:rPr>
          <w:lang w:eastAsia="zh-CN"/>
        </w:rPr>
        <w:br/>
        <w:t>=975</w:t>
      </w:r>
      <w:r w:rsidRPr="001E08D8">
        <w:rPr>
          <w:lang w:eastAsia="zh-CN"/>
        </w:rPr>
        <w:br/>
      </w:r>
      <w:r w:rsidRPr="001E08D8">
        <w:rPr>
          <w:lang w:eastAsia="zh-CN"/>
        </w:rPr>
        <w:t>原题计算错误</w:t>
      </w:r>
      <w:r w:rsidRPr="001E08D8">
        <w:rPr>
          <w:lang w:eastAsia="zh-CN"/>
        </w:rPr>
        <w:t>.</w:t>
      </w:r>
      <w:r w:rsidRPr="001E08D8">
        <w:rPr>
          <w:lang w:eastAsia="zh-CN"/>
        </w:rPr>
        <w:br/>
      </w:r>
      <w:r w:rsidRPr="001E08D8">
        <w:rPr>
          <w:lang w:eastAsia="zh-CN"/>
        </w:rPr>
        <w:t>故答案为：错误</w:t>
      </w:r>
      <w:r w:rsidRPr="001E08D8">
        <w:rPr>
          <w:lang w:eastAsia="zh-CN"/>
        </w:rPr>
        <w:t>.</w:t>
      </w:r>
      <w:r w:rsidRPr="001E08D8">
        <w:rPr>
          <w:lang w:eastAsia="zh-CN"/>
        </w:rPr>
        <w:br/>
      </w:r>
      <w:r w:rsidRPr="001E08D8">
        <w:rPr>
          <w:lang w:eastAsia="zh-CN"/>
        </w:rPr>
        <w:t>【分析】根据题意可知，将</w:t>
      </w:r>
      <w:r w:rsidRPr="001E08D8">
        <w:rPr>
          <w:lang w:eastAsia="zh-CN"/>
        </w:rPr>
        <w:t>15</w:t>
      </w:r>
      <w:r w:rsidRPr="001E08D8">
        <w:rPr>
          <w:lang w:eastAsia="zh-CN"/>
        </w:rPr>
        <w:t>写成（</w:t>
      </w:r>
      <w:r w:rsidRPr="001E08D8">
        <w:rPr>
          <w:lang w:eastAsia="zh-CN"/>
        </w:rPr>
        <w:t>10+5</w:t>
      </w:r>
      <w:r w:rsidRPr="001E08D8">
        <w:rPr>
          <w:lang w:eastAsia="zh-CN"/>
        </w:rPr>
        <w:t>）的形式，然后依据乘法分配律简算，（</w:t>
      </w:r>
      <w:r w:rsidRPr="001E08D8">
        <w:rPr>
          <w:lang w:eastAsia="zh-CN"/>
        </w:rPr>
        <w:t>a+b</w:t>
      </w:r>
      <w:r w:rsidRPr="001E08D8">
        <w:rPr>
          <w:lang w:eastAsia="zh-CN"/>
        </w:rPr>
        <w:t>）</w:t>
      </w:r>
      <w:r w:rsidRPr="001E08D8">
        <w:rPr>
          <w:lang w:eastAsia="zh-CN"/>
        </w:rPr>
        <w:t>×c= ac+bc</w:t>
      </w:r>
      <w:r w:rsidRPr="001E08D8">
        <w:rPr>
          <w:lang w:eastAsia="zh-CN"/>
        </w:rPr>
        <w:t>，据此解答</w:t>
      </w:r>
      <w:r w:rsidRPr="001E08D8">
        <w:rPr>
          <w:lang w:eastAsia="zh-CN"/>
        </w:rPr>
        <w:t>.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7.</w:t>
      </w:r>
      <w:r w:rsidRPr="001E08D8">
        <w:rPr>
          <w:lang w:eastAsia="zh-CN"/>
        </w:rPr>
        <w:t>【答案】</w:t>
      </w:r>
      <w:r w:rsidRPr="001E08D8">
        <w:rPr>
          <w:lang w:eastAsia="zh-CN"/>
        </w:rPr>
        <w:t xml:space="preserve"> </w:t>
      </w:r>
      <w:r w:rsidRPr="001E08D8">
        <w:rPr>
          <w:lang w:eastAsia="zh-CN"/>
        </w:rPr>
        <w:t>错误</w:t>
      </w:r>
      <w:r w:rsidRPr="001E08D8">
        <w:rPr>
          <w:lang w:eastAsia="zh-CN"/>
        </w:rPr>
        <w:t xml:space="preserve">   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【解析】【解答】</w:t>
      </w:r>
      <w:r w:rsidRPr="001E08D8">
        <w:rPr>
          <w:lang w:eastAsia="zh-CN"/>
        </w:rPr>
        <w:t>36×25+4×25=</w:t>
      </w:r>
      <w:r w:rsidRPr="001E08D8">
        <w:rPr>
          <w:lang w:eastAsia="zh-CN"/>
        </w:rPr>
        <w:t>（</w:t>
      </w:r>
      <w:r w:rsidRPr="001E08D8">
        <w:rPr>
          <w:lang w:eastAsia="zh-CN"/>
        </w:rPr>
        <w:t>36+4</w:t>
      </w:r>
      <w:r w:rsidRPr="001E08D8">
        <w:rPr>
          <w:lang w:eastAsia="zh-CN"/>
        </w:rPr>
        <w:t>）</w:t>
      </w:r>
      <w:r w:rsidRPr="001E08D8">
        <w:rPr>
          <w:lang w:eastAsia="zh-CN"/>
        </w:rPr>
        <w:t>×25</w:t>
      </w:r>
      <w:r w:rsidRPr="001E08D8">
        <w:rPr>
          <w:lang w:eastAsia="zh-CN"/>
        </w:rPr>
        <w:br/>
        <w:t xml:space="preserve"> </w:t>
      </w:r>
      <w:r w:rsidRPr="001E08D8">
        <w:rPr>
          <w:lang w:eastAsia="zh-CN"/>
        </w:rPr>
        <w:t>故答案为：错误</w:t>
      </w:r>
      <w:r w:rsidRPr="001E08D8">
        <w:rPr>
          <w:lang w:eastAsia="zh-CN"/>
        </w:rPr>
        <w:t xml:space="preserve"> 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【分析】加号两边的乘法算式中有相同的因数</w:t>
      </w:r>
      <w:r w:rsidRPr="001E08D8">
        <w:rPr>
          <w:lang w:eastAsia="zh-CN"/>
        </w:rPr>
        <w:t xml:space="preserve">25 </w:t>
      </w:r>
      <w:r w:rsidRPr="001E08D8">
        <w:rPr>
          <w:lang w:eastAsia="zh-CN"/>
        </w:rPr>
        <w:t>所以根据乘法分配律的逆运算进行计算即可得到答案。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8.</w:t>
      </w:r>
      <w:r w:rsidRPr="001E08D8">
        <w:rPr>
          <w:lang w:eastAsia="zh-CN"/>
        </w:rPr>
        <w:t>【答案】正确</w:t>
      </w:r>
      <w:r w:rsidRPr="001E08D8">
        <w:rPr>
          <w:lang w:eastAsia="zh-CN"/>
        </w:rPr>
        <w:t xml:space="preserve">  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【解析】【解答】乘法分配律：两个数的和乘一个数，可以先把这两个数分别乘以这个数，再把所得的积相加，结果不变。</w:t>
      </w:r>
      <w:r w:rsidRPr="001E08D8">
        <w:rPr>
          <w:lang w:eastAsia="zh-CN"/>
        </w:rPr>
        <w:br/>
      </w:r>
      <w:r w:rsidRPr="001E08D8">
        <w:rPr>
          <w:lang w:eastAsia="zh-CN"/>
        </w:rPr>
        <w:t>故答案为：正确【分析】根据乘法分配律的定义进行分析即可得到答案。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9.</w:t>
      </w:r>
      <w:r w:rsidRPr="001E08D8">
        <w:rPr>
          <w:lang w:eastAsia="zh-CN"/>
        </w:rPr>
        <w:t>【答案】错误</w:t>
      </w:r>
      <w:r w:rsidRPr="001E08D8">
        <w:rPr>
          <w:lang w:eastAsia="zh-CN"/>
        </w:rPr>
        <w:t xml:space="preserve">  </w:t>
      </w:r>
    </w:p>
    <w:p w:rsidR="00FD304F" w:rsidRPr="001E08D8" w:rsidRDefault="001E08D8" w:rsidP="001E08D8">
      <w:pPr>
        <w:spacing w:after="0" w:line="360" w:lineRule="auto"/>
      </w:pPr>
      <w:r w:rsidRPr="001E08D8">
        <w:rPr>
          <w:lang w:eastAsia="zh-CN"/>
        </w:rPr>
        <w:t>【解析】【解答】根据乘法分配律可知，</w:t>
      </w:r>
      <w:r w:rsidRPr="001E08D8">
        <w:rPr>
          <w:lang w:eastAsia="zh-CN"/>
        </w:rPr>
        <w:t>25×(40</w:t>
      </w:r>
      <w:r w:rsidRPr="001E08D8">
        <w:rPr>
          <w:lang w:eastAsia="zh-CN"/>
        </w:rPr>
        <w:t>＋</w:t>
      </w:r>
      <w:r w:rsidRPr="001E08D8">
        <w:rPr>
          <w:lang w:eastAsia="zh-CN"/>
        </w:rPr>
        <w:t>16)=25×40</w:t>
      </w:r>
      <w:r w:rsidRPr="001E08D8">
        <w:rPr>
          <w:lang w:eastAsia="zh-CN"/>
        </w:rPr>
        <w:t>＋</w:t>
      </w:r>
      <w:r w:rsidRPr="001E08D8">
        <w:rPr>
          <w:lang w:eastAsia="zh-CN"/>
        </w:rPr>
        <w:t>16×25</w:t>
      </w:r>
      <w:r w:rsidRPr="001E08D8">
        <w:rPr>
          <w:lang w:eastAsia="zh-CN"/>
        </w:rPr>
        <w:t>，原题计算错误</w:t>
      </w:r>
      <w:r w:rsidRPr="001E08D8">
        <w:rPr>
          <w:lang w:eastAsia="zh-CN"/>
        </w:rPr>
        <w:t>.</w:t>
      </w:r>
      <w:r w:rsidRPr="001E08D8">
        <w:rPr>
          <w:lang w:eastAsia="zh-CN"/>
        </w:rPr>
        <w:br/>
      </w:r>
      <w:r w:rsidRPr="001E08D8">
        <w:rPr>
          <w:lang w:eastAsia="zh-CN"/>
        </w:rPr>
        <w:t>故答案为：错误</w:t>
      </w:r>
      <w:r w:rsidRPr="001E08D8">
        <w:rPr>
          <w:lang w:eastAsia="zh-CN"/>
        </w:rPr>
        <w:t>.</w:t>
      </w:r>
      <w:r w:rsidRPr="001E08D8">
        <w:rPr>
          <w:lang w:eastAsia="zh-CN"/>
        </w:rPr>
        <w:br/>
      </w:r>
      <w:r w:rsidRPr="001E08D8">
        <w:t>【分析】根据题意可知，此题依据乘法分配律简算，</w:t>
      </w:r>
      <w:r w:rsidRPr="001E08D8">
        <w:t>(a+b)×c=a×c+b×c</w:t>
      </w:r>
      <w:r w:rsidRPr="001E08D8">
        <w:t>，据此解答</w:t>
      </w:r>
      <w:r w:rsidRPr="001E08D8">
        <w:t>.</w:t>
      </w:r>
    </w:p>
    <w:p w:rsidR="00FD304F" w:rsidRPr="001E08D8" w:rsidRDefault="001E08D8" w:rsidP="001E08D8">
      <w:pPr>
        <w:spacing w:line="360" w:lineRule="auto"/>
      </w:pPr>
      <w:r w:rsidRPr="001E08D8">
        <w:t>三、填空题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10.</w:t>
      </w:r>
      <w:r w:rsidRPr="001E08D8">
        <w:rPr>
          <w:lang w:eastAsia="zh-CN"/>
        </w:rPr>
        <w:t>【答案】</w:t>
      </w:r>
      <w:r w:rsidRPr="001E08D8">
        <w:rPr>
          <w:lang w:eastAsia="zh-CN"/>
        </w:rPr>
        <w:t>38</w:t>
      </w:r>
      <w:r w:rsidRPr="001E08D8">
        <w:rPr>
          <w:lang w:eastAsia="zh-CN"/>
        </w:rPr>
        <w:t>；</w:t>
      </w:r>
      <w:r w:rsidRPr="001E08D8">
        <w:rPr>
          <w:lang w:eastAsia="zh-CN"/>
        </w:rPr>
        <w:t xml:space="preserve">62  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【解析】【解答】根据乘法分配律的知识可知：</w:t>
      </w:r>
      <w:r w:rsidRPr="001E08D8">
        <w:rPr>
          <w:lang w:eastAsia="zh-CN"/>
        </w:rPr>
        <w:t>38×12+62×12=(38+62)×12.</w:t>
      </w:r>
      <w:r w:rsidRPr="001E08D8">
        <w:rPr>
          <w:lang w:eastAsia="zh-CN"/>
        </w:rPr>
        <w:br/>
      </w:r>
      <w:r w:rsidRPr="001E08D8">
        <w:rPr>
          <w:lang w:eastAsia="zh-CN"/>
        </w:rPr>
        <w:t>故答案为：</w:t>
      </w:r>
      <w:r w:rsidRPr="001E08D8">
        <w:rPr>
          <w:lang w:eastAsia="zh-CN"/>
        </w:rPr>
        <w:t>38</w:t>
      </w:r>
      <w:r w:rsidRPr="001E08D8">
        <w:rPr>
          <w:lang w:eastAsia="zh-CN"/>
        </w:rPr>
        <w:t>；</w:t>
      </w:r>
      <w:r w:rsidRPr="001E08D8">
        <w:rPr>
          <w:lang w:eastAsia="zh-CN"/>
        </w:rPr>
        <w:t>62</w:t>
      </w:r>
      <w:r w:rsidRPr="001E08D8">
        <w:rPr>
          <w:lang w:eastAsia="zh-CN"/>
        </w:rPr>
        <w:br/>
      </w:r>
      <w:r w:rsidRPr="001E08D8">
        <w:rPr>
          <w:lang w:eastAsia="zh-CN"/>
        </w:rPr>
        <w:t>【分析】观察数字和运算符号特点，此题可以运用乘法分配律，用</w:t>
      </w:r>
      <w:r w:rsidRPr="001E08D8">
        <w:rPr>
          <w:lang w:eastAsia="zh-CN"/>
        </w:rPr>
        <w:t>38</w:t>
      </w:r>
      <w:r w:rsidRPr="001E08D8">
        <w:rPr>
          <w:lang w:eastAsia="zh-CN"/>
        </w:rPr>
        <w:t>与</w:t>
      </w:r>
      <w:r w:rsidRPr="001E08D8">
        <w:rPr>
          <w:lang w:eastAsia="zh-CN"/>
        </w:rPr>
        <w:t>62</w:t>
      </w:r>
      <w:r w:rsidRPr="001E08D8">
        <w:rPr>
          <w:lang w:eastAsia="zh-CN"/>
        </w:rPr>
        <w:t>的和与</w:t>
      </w:r>
      <w:r w:rsidRPr="001E08D8">
        <w:rPr>
          <w:lang w:eastAsia="zh-CN"/>
        </w:rPr>
        <w:t>12</w:t>
      </w:r>
      <w:r w:rsidRPr="001E08D8">
        <w:rPr>
          <w:lang w:eastAsia="zh-CN"/>
        </w:rPr>
        <w:t>相乘，这样计算比较简便</w:t>
      </w:r>
      <w:r w:rsidRPr="001E08D8">
        <w:rPr>
          <w:lang w:eastAsia="zh-CN"/>
        </w:rPr>
        <w:t>.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11.</w:t>
      </w:r>
      <w:r w:rsidRPr="001E08D8">
        <w:rPr>
          <w:lang w:eastAsia="zh-CN"/>
        </w:rPr>
        <w:t>【答案】</w:t>
      </w:r>
      <w:r w:rsidRPr="001E08D8">
        <w:rPr>
          <w:lang w:eastAsia="zh-CN"/>
        </w:rPr>
        <w:t xml:space="preserve">600  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【解析】【解答】</w:t>
      </w:r>
      <w:r w:rsidRPr="001E08D8">
        <w:rPr>
          <w:lang w:eastAsia="zh-CN"/>
        </w:rPr>
        <w:t>25×24</w:t>
      </w:r>
      <w:r w:rsidRPr="001E08D8">
        <w:rPr>
          <w:lang w:eastAsia="zh-CN"/>
        </w:rPr>
        <w:br/>
        <w:t>=25×4×6</w:t>
      </w:r>
      <w:r w:rsidRPr="001E08D8">
        <w:rPr>
          <w:lang w:eastAsia="zh-CN"/>
        </w:rPr>
        <w:br/>
        <w:t>=100×6</w:t>
      </w:r>
      <w:r w:rsidRPr="001E08D8">
        <w:rPr>
          <w:lang w:eastAsia="zh-CN"/>
        </w:rPr>
        <w:br/>
        <w:t>=600</w:t>
      </w:r>
      <w:r w:rsidRPr="001E08D8">
        <w:rPr>
          <w:lang w:eastAsia="zh-CN"/>
        </w:rPr>
        <w:br/>
      </w:r>
      <w:r w:rsidRPr="001E08D8">
        <w:rPr>
          <w:lang w:eastAsia="zh-CN"/>
        </w:rPr>
        <w:t>故答案为：</w:t>
      </w:r>
      <w:r w:rsidRPr="001E08D8">
        <w:rPr>
          <w:lang w:eastAsia="zh-CN"/>
        </w:rPr>
        <w:t>600.</w:t>
      </w:r>
      <w:r w:rsidRPr="001E08D8">
        <w:rPr>
          <w:lang w:eastAsia="zh-CN"/>
        </w:rPr>
        <w:br/>
      </w:r>
      <w:r w:rsidRPr="001E08D8">
        <w:rPr>
          <w:lang w:eastAsia="zh-CN"/>
        </w:rPr>
        <w:t>【分析】两个数相乘，可以将其中的一个数分成两个数相乘的形式，然后利用乘法结合律简算，据此解答</w:t>
      </w:r>
      <w:r w:rsidRPr="001E08D8">
        <w:rPr>
          <w:lang w:eastAsia="zh-CN"/>
        </w:rPr>
        <w:t>.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12.</w:t>
      </w:r>
      <w:r w:rsidRPr="001E08D8">
        <w:rPr>
          <w:lang w:eastAsia="zh-CN"/>
        </w:rPr>
        <w:t>【答案】</w:t>
      </w:r>
      <w:r w:rsidRPr="001E08D8">
        <w:rPr>
          <w:lang w:eastAsia="zh-CN"/>
        </w:rPr>
        <w:t xml:space="preserve"> 387   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【解析】【解答】解：根据加法交换律：</w:t>
      </w:r>
      <w:r w:rsidRPr="001E08D8">
        <w:rPr>
          <w:lang w:eastAsia="zh-CN"/>
        </w:rPr>
        <w:t>387+452=452+387</w:t>
      </w:r>
      <w:r w:rsidRPr="001E08D8">
        <w:rPr>
          <w:lang w:eastAsia="zh-CN"/>
        </w:rPr>
        <w:t>。</w:t>
      </w:r>
      <w:r w:rsidRPr="001E08D8">
        <w:rPr>
          <w:lang w:eastAsia="zh-CN"/>
        </w:rPr>
        <w:br/>
      </w:r>
      <w:r w:rsidRPr="001E08D8">
        <w:rPr>
          <w:lang w:eastAsia="zh-CN"/>
        </w:rPr>
        <w:t>故答案为：</w:t>
      </w:r>
      <w:r w:rsidRPr="001E08D8">
        <w:rPr>
          <w:lang w:eastAsia="zh-CN"/>
        </w:rPr>
        <w:t>387</w:t>
      </w:r>
      <w:r w:rsidRPr="001E08D8">
        <w:rPr>
          <w:lang w:eastAsia="zh-CN"/>
        </w:rPr>
        <w:t>。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【分析】根据加法交换律：两个数相加，交换加数的位置，和不变；字母表示为：</w:t>
      </w:r>
      <w:r w:rsidRPr="001E08D8">
        <w:rPr>
          <w:lang w:eastAsia="zh-CN"/>
        </w:rPr>
        <w:t>a+b=b+a</w:t>
      </w:r>
      <w:r w:rsidRPr="001E08D8">
        <w:rPr>
          <w:lang w:eastAsia="zh-CN"/>
        </w:rPr>
        <w:t>，即可解答此题。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13.</w:t>
      </w:r>
      <w:r w:rsidRPr="001E08D8">
        <w:rPr>
          <w:lang w:eastAsia="zh-CN"/>
        </w:rPr>
        <w:t>【答案】</w:t>
      </w:r>
      <w:r w:rsidRPr="001E08D8">
        <w:rPr>
          <w:lang w:eastAsia="zh-CN"/>
        </w:rPr>
        <w:t xml:space="preserve">700  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【解析】【解答】解：</w:t>
      </w:r>
      <w:r w:rsidRPr="001E08D8">
        <w:rPr>
          <w:lang w:eastAsia="zh-CN"/>
        </w:rPr>
        <w:t>47×35-27×35</w:t>
      </w:r>
      <w:r w:rsidRPr="001E08D8">
        <w:rPr>
          <w:lang w:eastAsia="zh-CN"/>
        </w:rPr>
        <w:br/>
        <w:t>=(47-27)×35</w:t>
      </w:r>
      <w:r w:rsidRPr="001E08D8">
        <w:rPr>
          <w:lang w:eastAsia="zh-CN"/>
        </w:rPr>
        <w:br/>
        <w:t>=20×35</w:t>
      </w:r>
      <w:r w:rsidRPr="001E08D8">
        <w:rPr>
          <w:lang w:eastAsia="zh-CN"/>
        </w:rPr>
        <w:br/>
        <w:t>=700</w:t>
      </w:r>
      <w:r w:rsidRPr="001E08D8">
        <w:rPr>
          <w:lang w:eastAsia="zh-CN"/>
        </w:rPr>
        <w:br/>
      </w:r>
      <w:r w:rsidRPr="001E08D8">
        <w:rPr>
          <w:lang w:eastAsia="zh-CN"/>
        </w:rPr>
        <w:t>故答案为：</w:t>
      </w:r>
      <w:r w:rsidRPr="001E08D8">
        <w:rPr>
          <w:lang w:eastAsia="zh-CN"/>
        </w:rPr>
        <w:t>700</w:t>
      </w:r>
      <w:r w:rsidRPr="001E08D8">
        <w:rPr>
          <w:lang w:eastAsia="zh-CN"/>
        </w:rPr>
        <w:br/>
      </w:r>
      <w:r w:rsidRPr="001E08D8">
        <w:rPr>
          <w:lang w:eastAsia="zh-CN"/>
        </w:rPr>
        <w:t>【分析】观察数字和运算符号特点，此题可以运用乘法分配律，用</w:t>
      </w:r>
      <w:r w:rsidRPr="001E08D8">
        <w:rPr>
          <w:lang w:eastAsia="zh-CN"/>
        </w:rPr>
        <w:t>35</w:t>
      </w:r>
      <w:r w:rsidRPr="001E08D8">
        <w:rPr>
          <w:lang w:eastAsia="zh-CN"/>
        </w:rPr>
        <w:t>乘</w:t>
      </w:r>
      <w:r w:rsidRPr="001E08D8">
        <w:rPr>
          <w:lang w:eastAsia="zh-CN"/>
        </w:rPr>
        <w:t>47</w:t>
      </w:r>
      <w:r w:rsidRPr="001E08D8">
        <w:rPr>
          <w:lang w:eastAsia="zh-CN"/>
        </w:rPr>
        <w:t>与</w:t>
      </w:r>
      <w:r w:rsidRPr="001E08D8">
        <w:rPr>
          <w:lang w:eastAsia="zh-CN"/>
        </w:rPr>
        <w:t>27</w:t>
      </w:r>
      <w:r w:rsidRPr="001E08D8">
        <w:rPr>
          <w:lang w:eastAsia="zh-CN"/>
        </w:rPr>
        <w:t>的差，这样计算比较简便</w:t>
      </w:r>
      <w:r w:rsidRPr="001E08D8">
        <w:rPr>
          <w:lang w:eastAsia="zh-CN"/>
        </w:rPr>
        <w:t>.</w:t>
      </w:r>
    </w:p>
    <w:p w:rsidR="00FD304F" w:rsidRPr="001E08D8" w:rsidRDefault="001E08D8" w:rsidP="001E08D8">
      <w:pPr>
        <w:spacing w:after="0" w:line="360" w:lineRule="auto"/>
      </w:pPr>
      <w:r w:rsidRPr="001E08D8">
        <w:t>14.</w:t>
      </w:r>
      <w:r w:rsidRPr="001E08D8">
        <w:t>【答案】</w:t>
      </w:r>
      <w:r w:rsidRPr="001E08D8">
        <w:t xml:space="preserve">7200  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t>【解析】【解答】解：</w:t>
      </w:r>
      <w:r w:rsidRPr="001E08D8">
        <w:t>81</w:t>
      </w:r>
      <w:r w:rsidRPr="001E08D8">
        <w:t>＋</w:t>
      </w:r>
      <w:r w:rsidRPr="001E08D8">
        <w:t>791×9=9×9+791×9=</w:t>
      </w:r>
      <w:r w:rsidRPr="001E08D8">
        <w:t>（</w:t>
      </w:r>
      <w:r w:rsidRPr="001E08D8">
        <w:t>9+791</w:t>
      </w:r>
      <w:r w:rsidRPr="001E08D8">
        <w:t>）</w:t>
      </w:r>
      <w:r w:rsidRPr="001E08D8">
        <w:t>×9=800×9=7200</w:t>
      </w:r>
      <w:r w:rsidRPr="001E08D8">
        <w:t>。</w:t>
      </w:r>
      <w:r w:rsidRPr="001E08D8">
        <w:br/>
      </w:r>
      <w:r w:rsidRPr="001E08D8">
        <w:rPr>
          <w:lang w:eastAsia="zh-CN"/>
        </w:rPr>
        <w:t>故答案为：</w:t>
      </w:r>
      <w:r w:rsidRPr="001E08D8">
        <w:rPr>
          <w:lang w:eastAsia="zh-CN"/>
        </w:rPr>
        <w:t>7200</w:t>
      </w:r>
      <w:r w:rsidRPr="001E08D8">
        <w:rPr>
          <w:lang w:eastAsia="zh-CN"/>
        </w:rPr>
        <w:t>。</w:t>
      </w:r>
      <w:r w:rsidRPr="001E08D8">
        <w:rPr>
          <w:lang w:eastAsia="zh-CN"/>
        </w:rPr>
        <w:br/>
      </w:r>
      <w:r w:rsidRPr="001E08D8">
        <w:rPr>
          <w:lang w:eastAsia="zh-CN"/>
        </w:rPr>
        <w:t>【分析】两个数的和与一个数相乘，可以先把它们分别与这个数相乘，再相加，这叫做乘法分配律；字母表示为：</w:t>
      </w:r>
      <w:r w:rsidRPr="001E08D8">
        <w:rPr>
          <w:lang w:eastAsia="zh-CN"/>
        </w:rPr>
        <w:t xml:space="preserve"> a×(b</w:t>
      </w:r>
      <w:r w:rsidRPr="001E08D8">
        <w:rPr>
          <w:lang w:eastAsia="zh-CN"/>
        </w:rPr>
        <w:t>＋</w:t>
      </w:r>
      <w:r w:rsidRPr="001E08D8">
        <w:rPr>
          <w:lang w:eastAsia="zh-CN"/>
        </w:rPr>
        <w:t>c)</w:t>
      </w:r>
      <w:r w:rsidRPr="001E08D8">
        <w:rPr>
          <w:lang w:eastAsia="zh-CN"/>
        </w:rPr>
        <w:t>＝</w:t>
      </w:r>
      <w:r w:rsidRPr="001E08D8">
        <w:rPr>
          <w:lang w:eastAsia="zh-CN"/>
        </w:rPr>
        <w:t>a×b</w:t>
      </w:r>
      <w:r w:rsidRPr="001E08D8">
        <w:rPr>
          <w:lang w:eastAsia="zh-CN"/>
        </w:rPr>
        <w:t>＋</w:t>
      </w:r>
      <w:r w:rsidRPr="001E08D8">
        <w:rPr>
          <w:lang w:eastAsia="zh-CN"/>
        </w:rPr>
        <w:t>a×c</w:t>
      </w:r>
      <w:r w:rsidRPr="001E08D8">
        <w:rPr>
          <w:lang w:eastAsia="zh-CN"/>
        </w:rPr>
        <w:t>；因为</w:t>
      </w:r>
      <w:r w:rsidRPr="001E08D8">
        <w:rPr>
          <w:lang w:eastAsia="zh-CN"/>
        </w:rPr>
        <w:t>81=9×9</w:t>
      </w:r>
      <w:r w:rsidRPr="001E08D8">
        <w:rPr>
          <w:lang w:eastAsia="zh-CN"/>
        </w:rPr>
        <w:t>，这时算式中有相同因数</w:t>
      </w:r>
      <w:r w:rsidRPr="001E08D8">
        <w:rPr>
          <w:lang w:eastAsia="zh-CN"/>
        </w:rPr>
        <w:t>9</w:t>
      </w:r>
      <w:r w:rsidRPr="001E08D8">
        <w:rPr>
          <w:lang w:eastAsia="zh-CN"/>
        </w:rPr>
        <w:t>，且另外两个因数</w:t>
      </w:r>
      <w:r w:rsidRPr="001E08D8">
        <w:rPr>
          <w:lang w:eastAsia="zh-CN"/>
        </w:rPr>
        <w:t>9</w:t>
      </w:r>
      <w:r w:rsidRPr="001E08D8">
        <w:rPr>
          <w:lang w:eastAsia="zh-CN"/>
        </w:rPr>
        <w:t>与</w:t>
      </w:r>
      <w:r w:rsidRPr="001E08D8">
        <w:rPr>
          <w:lang w:eastAsia="zh-CN"/>
        </w:rPr>
        <w:t>791</w:t>
      </w:r>
      <w:r w:rsidRPr="001E08D8">
        <w:rPr>
          <w:lang w:eastAsia="zh-CN"/>
        </w:rPr>
        <w:t>的和是</w:t>
      </w:r>
      <w:r w:rsidRPr="001E08D8">
        <w:rPr>
          <w:lang w:eastAsia="zh-CN"/>
        </w:rPr>
        <w:t>800</w:t>
      </w:r>
      <w:r w:rsidRPr="001E08D8">
        <w:rPr>
          <w:lang w:eastAsia="zh-CN"/>
        </w:rPr>
        <w:t>，所以根据乘法分配律：</w:t>
      </w:r>
      <w:r w:rsidRPr="001E08D8">
        <w:rPr>
          <w:lang w:eastAsia="zh-CN"/>
        </w:rPr>
        <w:t>a×(b</w:t>
      </w:r>
      <w:r w:rsidRPr="001E08D8">
        <w:rPr>
          <w:lang w:eastAsia="zh-CN"/>
        </w:rPr>
        <w:t>＋</w:t>
      </w:r>
      <w:r w:rsidRPr="001E08D8">
        <w:rPr>
          <w:lang w:eastAsia="zh-CN"/>
        </w:rPr>
        <w:t>c)</w:t>
      </w:r>
      <w:r w:rsidRPr="001E08D8">
        <w:rPr>
          <w:lang w:eastAsia="zh-CN"/>
        </w:rPr>
        <w:t>＝</w:t>
      </w:r>
      <w:r w:rsidRPr="001E08D8">
        <w:rPr>
          <w:lang w:eastAsia="zh-CN"/>
        </w:rPr>
        <w:t>a×b</w:t>
      </w:r>
      <w:r w:rsidRPr="001E08D8">
        <w:rPr>
          <w:lang w:eastAsia="zh-CN"/>
        </w:rPr>
        <w:t>＋</w:t>
      </w:r>
      <w:r w:rsidRPr="001E08D8">
        <w:rPr>
          <w:lang w:eastAsia="zh-CN"/>
        </w:rPr>
        <w:t>a×c</w:t>
      </w:r>
      <w:r w:rsidRPr="001E08D8">
        <w:rPr>
          <w:lang w:eastAsia="zh-CN"/>
        </w:rPr>
        <w:t>的逆用：</w:t>
      </w:r>
      <w:r w:rsidRPr="001E08D8">
        <w:rPr>
          <w:lang w:eastAsia="zh-CN"/>
        </w:rPr>
        <w:t>a×b</w:t>
      </w:r>
      <w:r w:rsidRPr="001E08D8">
        <w:rPr>
          <w:lang w:eastAsia="zh-CN"/>
        </w:rPr>
        <w:t>＋</w:t>
      </w:r>
      <w:r w:rsidRPr="001E08D8">
        <w:rPr>
          <w:lang w:eastAsia="zh-CN"/>
        </w:rPr>
        <w:t>a×c=a×(b</w:t>
      </w:r>
      <w:r w:rsidRPr="001E08D8">
        <w:rPr>
          <w:lang w:eastAsia="zh-CN"/>
        </w:rPr>
        <w:t>＋</w:t>
      </w:r>
      <w:r w:rsidRPr="001E08D8">
        <w:rPr>
          <w:lang w:eastAsia="zh-CN"/>
        </w:rPr>
        <w:t>c)</w:t>
      </w:r>
      <w:r w:rsidRPr="001E08D8">
        <w:rPr>
          <w:lang w:eastAsia="zh-CN"/>
        </w:rPr>
        <w:t>，计算比较简便。</w:t>
      </w:r>
    </w:p>
    <w:p w:rsidR="00FD304F" w:rsidRPr="001E08D8" w:rsidRDefault="001E08D8" w:rsidP="001E08D8">
      <w:pPr>
        <w:spacing w:line="360" w:lineRule="auto"/>
        <w:rPr>
          <w:lang w:eastAsia="zh-CN"/>
        </w:rPr>
      </w:pPr>
      <w:r w:rsidRPr="001E08D8">
        <w:rPr>
          <w:lang w:eastAsia="zh-CN"/>
        </w:rPr>
        <w:t>四、解答题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15.</w:t>
      </w:r>
      <w:r w:rsidRPr="001E08D8">
        <w:rPr>
          <w:lang w:eastAsia="zh-CN"/>
        </w:rPr>
        <w:t>【答案】</w:t>
      </w:r>
      <w:r w:rsidRPr="001E08D8">
        <w:rPr>
          <w:lang w:eastAsia="zh-CN"/>
        </w:rPr>
        <w:t xml:space="preserve"> </w:t>
      </w:r>
      <w:r w:rsidRPr="001E08D8">
        <w:rPr>
          <w:lang w:eastAsia="zh-CN"/>
        </w:rPr>
        <w:t>解：</w:t>
      </w:r>
      <w:r w:rsidRPr="001E08D8">
        <w:rPr>
          <w:lang w:eastAsia="zh-CN"/>
        </w:rPr>
        <w:t>125×8×27</w:t>
      </w:r>
      <w:r w:rsidRPr="001E08D8">
        <w:rPr>
          <w:lang w:eastAsia="zh-CN"/>
        </w:rPr>
        <w:t>乘法交换律</w:t>
      </w:r>
      <w:r w:rsidRPr="001E08D8">
        <w:rPr>
          <w:lang w:eastAsia="zh-CN"/>
        </w:rPr>
        <w:br/>
        <w:t xml:space="preserve">   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【解析】【解答】</w:t>
      </w:r>
      <w:r w:rsidRPr="001E08D8">
        <w:rPr>
          <w:lang w:eastAsia="zh-CN"/>
        </w:rPr>
        <w:t xml:space="preserve">125×8×27 </w:t>
      </w:r>
      <w:r w:rsidRPr="001E08D8">
        <w:rPr>
          <w:lang w:eastAsia="zh-CN"/>
        </w:rPr>
        <w:t>乘法交换律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【分析】解答此题先把</w:t>
      </w:r>
      <w:r w:rsidRPr="001E08D8">
        <w:rPr>
          <w:lang w:eastAsia="zh-CN"/>
        </w:rPr>
        <w:t>125</w:t>
      </w:r>
      <w:r w:rsidRPr="001E08D8">
        <w:rPr>
          <w:lang w:eastAsia="zh-CN"/>
        </w:rPr>
        <w:t>与</w:t>
      </w:r>
      <w:r w:rsidRPr="001E08D8">
        <w:rPr>
          <w:lang w:eastAsia="zh-CN"/>
        </w:rPr>
        <w:t>8</w:t>
      </w:r>
      <w:r w:rsidRPr="001E08D8">
        <w:rPr>
          <w:lang w:eastAsia="zh-CN"/>
        </w:rPr>
        <w:t>相乘，再乘</w:t>
      </w:r>
      <w:r w:rsidRPr="001E08D8">
        <w:rPr>
          <w:lang w:eastAsia="zh-CN"/>
        </w:rPr>
        <w:t>27</w:t>
      </w:r>
      <w:r w:rsidRPr="001E08D8">
        <w:rPr>
          <w:lang w:eastAsia="zh-CN"/>
        </w:rPr>
        <w:t>，运用乘法交换律交换</w:t>
      </w:r>
      <w:r w:rsidRPr="001E08D8">
        <w:rPr>
          <w:lang w:eastAsia="zh-CN"/>
        </w:rPr>
        <w:t>27</w:t>
      </w:r>
      <w:r w:rsidRPr="001E08D8">
        <w:rPr>
          <w:lang w:eastAsia="zh-CN"/>
        </w:rPr>
        <w:t>与</w:t>
      </w:r>
      <w:r w:rsidRPr="001E08D8">
        <w:rPr>
          <w:lang w:eastAsia="zh-CN"/>
        </w:rPr>
        <w:t>8</w:t>
      </w:r>
      <w:r w:rsidRPr="001E08D8">
        <w:rPr>
          <w:lang w:eastAsia="zh-CN"/>
        </w:rPr>
        <w:t>的位置。再把</w:t>
      </w:r>
      <w:r w:rsidRPr="001E08D8">
        <w:rPr>
          <w:lang w:eastAsia="zh-CN"/>
        </w:rPr>
        <w:t>125</w:t>
      </w:r>
      <w:r w:rsidRPr="001E08D8">
        <w:rPr>
          <w:lang w:eastAsia="zh-CN"/>
        </w:rPr>
        <w:t>与</w:t>
      </w:r>
      <w:r w:rsidRPr="001E08D8">
        <w:rPr>
          <w:lang w:eastAsia="zh-CN"/>
        </w:rPr>
        <w:t>8</w:t>
      </w:r>
      <w:r w:rsidRPr="001E08D8">
        <w:rPr>
          <w:lang w:eastAsia="zh-CN"/>
        </w:rPr>
        <w:t>先相乘。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16.</w:t>
      </w:r>
      <w:r w:rsidRPr="001E08D8">
        <w:rPr>
          <w:lang w:eastAsia="zh-CN"/>
        </w:rPr>
        <w:t>【答案】</w:t>
      </w:r>
      <w:r w:rsidRPr="001E08D8">
        <w:rPr>
          <w:lang w:eastAsia="zh-CN"/>
        </w:rPr>
        <w:t xml:space="preserve"> </w:t>
      </w:r>
      <w:r w:rsidRPr="001E08D8">
        <w:rPr>
          <w:lang w:eastAsia="zh-CN"/>
        </w:rPr>
        <w:t>解：</w:t>
      </w:r>
      <w:r w:rsidRPr="001E08D8">
        <w:rPr>
          <w:lang w:eastAsia="zh-CN"/>
        </w:rPr>
        <w:t>(58</w:t>
      </w:r>
      <w:r w:rsidRPr="001E08D8">
        <w:rPr>
          <w:lang w:eastAsia="zh-CN"/>
        </w:rPr>
        <w:t>＋</w:t>
      </w:r>
      <w:r w:rsidRPr="001E08D8">
        <w:rPr>
          <w:lang w:eastAsia="zh-CN"/>
        </w:rPr>
        <w:t>42)</w:t>
      </w:r>
      <w:r w:rsidRPr="001E08D8">
        <w:rPr>
          <w:lang w:eastAsia="zh-CN"/>
        </w:rPr>
        <w:t>＋</w:t>
      </w:r>
      <w:r w:rsidRPr="001E08D8">
        <w:rPr>
          <w:lang w:eastAsia="zh-CN"/>
        </w:rPr>
        <w:t>(53</w:t>
      </w:r>
      <w:r w:rsidRPr="001E08D8">
        <w:rPr>
          <w:lang w:eastAsia="zh-CN"/>
        </w:rPr>
        <w:t>＋</w:t>
      </w:r>
      <w:r w:rsidRPr="001E08D8">
        <w:rPr>
          <w:lang w:eastAsia="zh-CN"/>
        </w:rPr>
        <w:t>47)</w:t>
      </w:r>
      <w:r w:rsidRPr="001E08D8">
        <w:rPr>
          <w:lang w:eastAsia="zh-CN"/>
        </w:rPr>
        <w:t>＋</w:t>
      </w:r>
      <w:r w:rsidRPr="001E08D8">
        <w:rPr>
          <w:lang w:eastAsia="zh-CN"/>
        </w:rPr>
        <w:t>(49</w:t>
      </w:r>
      <w:r w:rsidRPr="001E08D8">
        <w:rPr>
          <w:lang w:eastAsia="zh-CN"/>
        </w:rPr>
        <w:t>＋</w:t>
      </w:r>
      <w:r w:rsidRPr="001E08D8">
        <w:rPr>
          <w:lang w:eastAsia="zh-CN"/>
        </w:rPr>
        <w:t>51)</w:t>
      </w:r>
      <w:r w:rsidRPr="001E08D8">
        <w:rPr>
          <w:lang w:eastAsia="zh-CN"/>
        </w:rPr>
        <w:t>＋</w:t>
      </w:r>
      <w:r w:rsidRPr="001E08D8">
        <w:rPr>
          <w:lang w:eastAsia="zh-CN"/>
        </w:rPr>
        <w:t>(52</w:t>
      </w:r>
      <w:r w:rsidRPr="001E08D8">
        <w:rPr>
          <w:lang w:eastAsia="zh-CN"/>
        </w:rPr>
        <w:t>＋</w:t>
      </w:r>
      <w:r w:rsidRPr="001E08D8">
        <w:rPr>
          <w:lang w:eastAsia="zh-CN"/>
        </w:rPr>
        <w:t>48)</w:t>
      </w:r>
      <w:r w:rsidRPr="001E08D8">
        <w:rPr>
          <w:lang w:eastAsia="zh-CN"/>
        </w:rPr>
        <w:t>＋</w:t>
      </w:r>
      <w:r w:rsidRPr="001E08D8">
        <w:rPr>
          <w:lang w:eastAsia="zh-CN"/>
        </w:rPr>
        <w:t>(62</w:t>
      </w:r>
      <w:r w:rsidRPr="001E08D8">
        <w:rPr>
          <w:lang w:eastAsia="zh-CN"/>
        </w:rPr>
        <w:t>＋</w:t>
      </w:r>
      <w:r w:rsidRPr="001E08D8">
        <w:rPr>
          <w:lang w:eastAsia="zh-CN"/>
        </w:rPr>
        <w:t>63)</w:t>
      </w:r>
      <w:r w:rsidRPr="001E08D8">
        <w:rPr>
          <w:lang w:eastAsia="zh-CN"/>
        </w:rPr>
        <w:t>－</w:t>
      </w:r>
      <w:r w:rsidRPr="001E08D8">
        <w:rPr>
          <w:lang w:eastAsia="zh-CN"/>
        </w:rPr>
        <w:t>23=502(</w:t>
      </w:r>
      <w:r w:rsidRPr="001E08D8">
        <w:rPr>
          <w:lang w:eastAsia="zh-CN"/>
        </w:rPr>
        <w:t>千克</w:t>
      </w:r>
      <w:r w:rsidRPr="001E08D8">
        <w:rPr>
          <w:lang w:eastAsia="zh-CN"/>
        </w:rPr>
        <w:t xml:space="preserve">)   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【解析】【解答】</w:t>
      </w:r>
      <w:r w:rsidRPr="001E08D8">
        <w:rPr>
          <w:lang w:eastAsia="zh-CN"/>
        </w:rPr>
        <w:br/>
        <w:t xml:space="preserve"> </w:t>
      </w:r>
      <w:r w:rsidRPr="001E08D8">
        <w:rPr>
          <w:rFonts w:ascii="Arial"/>
          <w:highlight w:val="white"/>
          <w:lang w:eastAsia="zh-CN"/>
        </w:rPr>
        <w:t>58+53+42+47+49+62+51+52+63+48</w:t>
      </w:r>
      <w:r w:rsidRPr="001E08D8">
        <w:rPr>
          <w:rFonts w:ascii="Arial"/>
          <w:highlight w:val="white"/>
          <w:lang w:eastAsia="zh-CN"/>
        </w:rPr>
        <w:t>–</w:t>
      </w:r>
      <w:r w:rsidRPr="001E08D8">
        <w:rPr>
          <w:rFonts w:ascii="Arial"/>
          <w:highlight w:val="white"/>
          <w:lang w:eastAsia="zh-CN"/>
        </w:rPr>
        <w:t>23</w:t>
      </w:r>
      <w:r w:rsidRPr="001E08D8">
        <w:rPr>
          <w:lang w:eastAsia="zh-CN"/>
        </w:rPr>
        <w:br/>
      </w:r>
      <w:r w:rsidRPr="001E08D8">
        <w:rPr>
          <w:rFonts w:ascii="Arial"/>
          <w:highlight w:val="white"/>
          <w:lang w:eastAsia="zh-CN"/>
        </w:rPr>
        <w:t xml:space="preserve"> =</w:t>
      </w:r>
      <w:r w:rsidRPr="001E08D8">
        <w:rPr>
          <w:rFonts w:ascii="Arial"/>
          <w:highlight w:val="white"/>
          <w:lang w:eastAsia="zh-CN"/>
        </w:rPr>
        <w:t>（</w:t>
      </w:r>
      <w:r w:rsidRPr="001E08D8">
        <w:rPr>
          <w:rFonts w:ascii="Arial"/>
          <w:highlight w:val="white"/>
          <w:lang w:eastAsia="zh-CN"/>
        </w:rPr>
        <w:t>58+42</w:t>
      </w:r>
      <w:r w:rsidRPr="001E08D8">
        <w:rPr>
          <w:rFonts w:ascii="Arial"/>
          <w:highlight w:val="white"/>
          <w:lang w:eastAsia="zh-CN"/>
        </w:rPr>
        <w:t>）</w:t>
      </w:r>
      <w:r w:rsidRPr="001E08D8">
        <w:rPr>
          <w:rFonts w:ascii="Arial"/>
          <w:highlight w:val="white"/>
          <w:lang w:eastAsia="zh-CN"/>
        </w:rPr>
        <w:t>+</w:t>
      </w:r>
      <w:r w:rsidRPr="001E08D8">
        <w:rPr>
          <w:rFonts w:ascii="Arial"/>
          <w:highlight w:val="white"/>
          <w:lang w:eastAsia="zh-CN"/>
        </w:rPr>
        <w:t>（</w:t>
      </w:r>
      <w:r w:rsidRPr="001E08D8">
        <w:rPr>
          <w:rFonts w:ascii="Arial"/>
          <w:highlight w:val="white"/>
          <w:lang w:eastAsia="zh-CN"/>
        </w:rPr>
        <w:t>53+47</w:t>
      </w:r>
      <w:r w:rsidRPr="001E08D8">
        <w:rPr>
          <w:rFonts w:ascii="Arial"/>
          <w:highlight w:val="white"/>
          <w:lang w:eastAsia="zh-CN"/>
        </w:rPr>
        <w:t>）</w:t>
      </w:r>
      <w:r w:rsidRPr="001E08D8">
        <w:rPr>
          <w:rFonts w:ascii="Arial"/>
          <w:highlight w:val="white"/>
          <w:lang w:eastAsia="zh-CN"/>
        </w:rPr>
        <w:t>+</w:t>
      </w:r>
      <w:r w:rsidRPr="001E08D8">
        <w:rPr>
          <w:rFonts w:ascii="Arial"/>
          <w:highlight w:val="white"/>
          <w:lang w:eastAsia="zh-CN"/>
        </w:rPr>
        <w:t>（</w:t>
      </w:r>
      <w:r w:rsidRPr="001E08D8">
        <w:rPr>
          <w:rFonts w:ascii="Arial"/>
          <w:highlight w:val="white"/>
          <w:lang w:eastAsia="zh-CN"/>
        </w:rPr>
        <w:t>49+51</w:t>
      </w:r>
      <w:r w:rsidRPr="001E08D8">
        <w:rPr>
          <w:rFonts w:ascii="Arial"/>
          <w:highlight w:val="white"/>
          <w:lang w:eastAsia="zh-CN"/>
        </w:rPr>
        <w:t>）</w:t>
      </w:r>
      <w:r w:rsidRPr="001E08D8">
        <w:rPr>
          <w:rFonts w:ascii="Arial"/>
          <w:highlight w:val="white"/>
          <w:lang w:eastAsia="zh-CN"/>
        </w:rPr>
        <w:t>+</w:t>
      </w:r>
      <w:r w:rsidRPr="001E08D8">
        <w:rPr>
          <w:rFonts w:ascii="Arial"/>
          <w:highlight w:val="white"/>
          <w:lang w:eastAsia="zh-CN"/>
        </w:rPr>
        <w:t>（</w:t>
      </w:r>
      <w:r w:rsidRPr="001E08D8">
        <w:rPr>
          <w:rFonts w:ascii="Arial"/>
          <w:highlight w:val="white"/>
          <w:lang w:eastAsia="zh-CN"/>
        </w:rPr>
        <w:t>52+48</w:t>
      </w:r>
      <w:r w:rsidRPr="001E08D8">
        <w:rPr>
          <w:rFonts w:ascii="Arial"/>
          <w:highlight w:val="white"/>
          <w:lang w:eastAsia="zh-CN"/>
        </w:rPr>
        <w:t>）</w:t>
      </w:r>
      <w:r w:rsidRPr="001E08D8">
        <w:rPr>
          <w:rFonts w:ascii="Arial"/>
          <w:highlight w:val="white"/>
          <w:lang w:eastAsia="zh-CN"/>
        </w:rPr>
        <w:t>+</w:t>
      </w:r>
      <w:r w:rsidRPr="001E08D8">
        <w:rPr>
          <w:rFonts w:ascii="Arial"/>
          <w:highlight w:val="white"/>
          <w:lang w:eastAsia="zh-CN"/>
        </w:rPr>
        <w:t>（</w:t>
      </w:r>
      <w:r w:rsidRPr="001E08D8">
        <w:rPr>
          <w:rFonts w:ascii="Arial"/>
          <w:highlight w:val="white"/>
          <w:lang w:eastAsia="zh-CN"/>
        </w:rPr>
        <w:t>63</w:t>
      </w:r>
      <w:r w:rsidRPr="001E08D8">
        <w:rPr>
          <w:rFonts w:ascii="Arial"/>
          <w:highlight w:val="white"/>
          <w:lang w:eastAsia="zh-CN"/>
        </w:rPr>
        <w:t>–</w:t>
      </w:r>
      <w:r w:rsidRPr="001E08D8">
        <w:rPr>
          <w:rFonts w:ascii="Arial"/>
          <w:highlight w:val="white"/>
          <w:lang w:eastAsia="zh-CN"/>
        </w:rPr>
        <w:t>23+62</w:t>
      </w:r>
      <w:r w:rsidRPr="001E08D8">
        <w:rPr>
          <w:rFonts w:ascii="Arial"/>
          <w:highlight w:val="white"/>
          <w:lang w:eastAsia="zh-CN"/>
        </w:rPr>
        <w:t>）</w:t>
      </w:r>
      <w:r w:rsidRPr="001E08D8">
        <w:rPr>
          <w:lang w:eastAsia="zh-CN"/>
        </w:rPr>
        <w:br/>
      </w:r>
      <w:r w:rsidRPr="001E08D8">
        <w:rPr>
          <w:rFonts w:ascii="Arial"/>
          <w:highlight w:val="white"/>
          <w:lang w:eastAsia="zh-CN"/>
        </w:rPr>
        <w:t xml:space="preserve"> =100+100+100+100+102</w:t>
      </w:r>
      <w:r w:rsidRPr="001E08D8">
        <w:rPr>
          <w:lang w:eastAsia="zh-CN"/>
        </w:rPr>
        <w:br/>
      </w:r>
      <w:r w:rsidRPr="001E08D8">
        <w:rPr>
          <w:rFonts w:ascii="Arial"/>
          <w:highlight w:val="white"/>
          <w:lang w:eastAsia="zh-CN"/>
        </w:rPr>
        <w:t xml:space="preserve"> =502</w:t>
      </w:r>
      <w:r w:rsidRPr="001E08D8">
        <w:rPr>
          <w:lang w:eastAsia="zh-CN"/>
        </w:rPr>
        <w:br/>
      </w:r>
      <w:r w:rsidRPr="001E08D8">
        <w:rPr>
          <w:rFonts w:ascii="Arial"/>
          <w:highlight w:val="white"/>
          <w:lang w:eastAsia="zh-CN"/>
        </w:rPr>
        <w:t xml:space="preserve"> </w:t>
      </w:r>
      <w:r w:rsidRPr="001E08D8">
        <w:rPr>
          <w:rFonts w:ascii="Arial"/>
          <w:highlight w:val="white"/>
          <w:lang w:eastAsia="zh-CN"/>
        </w:rPr>
        <w:t>故答案为：</w:t>
      </w:r>
      <w:r w:rsidRPr="001E08D8">
        <w:rPr>
          <w:rFonts w:ascii="Arial"/>
          <w:highlight w:val="white"/>
          <w:lang w:eastAsia="zh-CN"/>
        </w:rPr>
        <w:t>502</w:t>
      </w:r>
      <w:r w:rsidRPr="001E08D8">
        <w:rPr>
          <w:rFonts w:ascii="Arial"/>
          <w:highlight w:val="white"/>
          <w:lang w:eastAsia="zh-CN"/>
        </w:rPr>
        <w:t>千克</w:t>
      </w:r>
      <w:r w:rsidRPr="001E08D8">
        <w:rPr>
          <w:lang w:eastAsia="zh-CN"/>
        </w:rPr>
        <w:t xml:space="preserve"> 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【分析】题意可知，要求</w:t>
      </w:r>
      <w:r w:rsidRPr="001E08D8">
        <w:rPr>
          <w:lang w:eastAsia="zh-CN"/>
        </w:rPr>
        <w:t>10</w:t>
      </w:r>
      <w:r w:rsidRPr="001E08D8">
        <w:rPr>
          <w:lang w:eastAsia="zh-CN"/>
        </w:rPr>
        <w:t>筐猕猴桃净重，要先求</w:t>
      </w:r>
      <w:r w:rsidRPr="001E08D8">
        <w:rPr>
          <w:lang w:eastAsia="zh-CN"/>
        </w:rPr>
        <w:t>10</w:t>
      </w:r>
      <w:r w:rsidRPr="001E08D8">
        <w:rPr>
          <w:lang w:eastAsia="zh-CN"/>
        </w:rPr>
        <w:t>筐猕猴桃连筐的质量和，然后减去</w:t>
      </w:r>
      <w:r w:rsidRPr="001E08D8">
        <w:rPr>
          <w:lang w:eastAsia="zh-CN"/>
        </w:rPr>
        <w:t>10</w:t>
      </w:r>
      <w:r w:rsidRPr="001E08D8">
        <w:rPr>
          <w:lang w:eastAsia="zh-CN"/>
        </w:rPr>
        <w:t>个筐的质量。</w:t>
      </w:r>
      <w:r w:rsidRPr="001E08D8">
        <w:rPr>
          <w:lang w:eastAsia="zh-CN"/>
        </w:rPr>
        <w:br/>
        <w:t xml:space="preserve"> </w:t>
      </w:r>
      <w:r w:rsidRPr="001E08D8">
        <w:rPr>
          <w:lang w:eastAsia="zh-CN"/>
        </w:rPr>
        <w:t>观察列式的数据可以看出，</w:t>
      </w:r>
      <w:r w:rsidRPr="001E08D8">
        <w:rPr>
          <w:lang w:eastAsia="zh-CN"/>
        </w:rPr>
        <w:t>58</w:t>
      </w:r>
      <w:r w:rsidRPr="001E08D8">
        <w:rPr>
          <w:lang w:eastAsia="zh-CN"/>
        </w:rPr>
        <w:t>与</w:t>
      </w:r>
      <w:r w:rsidRPr="001E08D8">
        <w:rPr>
          <w:lang w:eastAsia="zh-CN"/>
        </w:rPr>
        <w:t>42</w:t>
      </w:r>
      <w:r w:rsidRPr="001E08D8">
        <w:rPr>
          <w:lang w:eastAsia="zh-CN"/>
        </w:rPr>
        <w:t>相加可以得到整百数，</w:t>
      </w:r>
      <w:r w:rsidRPr="001E08D8">
        <w:rPr>
          <w:lang w:eastAsia="zh-CN"/>
        </w:rPr>
        <w:t>53</w:t>
      </w:r>
      <w:r w:rsidRPr="001E08D8">
        <w:rPr>
          <w:lang w:eastAsia="zh-CN"/>
        </w:rPr>
        <w:t>与</w:t>
      </w:r>
      <w:r w:rsidRPr="001E08D8">
        <w:rPr>
          <w:lang w:eastAsia="zh-CN"/>
        </w:rPr>
        <w:t>47</w:t>
      </w:r>
      <w:r w:rsidRPr="001E08D8">
        <w:rPr>
          <w:lang w:eastAsia="zh-CN"/>
        </w:rPr>
        <w:t>相加可以得到整百数，</w:t>
      </w:r>
      <w:r w:rsidRPr="001E08D8">
        <w:rPr>
          <w:lang w:eastAsia="zh-CN"/>
        </w:rPr>
        <w:t>49</w:t>
      </w:r>
      <w:r w:rsidRPr="001E08D8">
        <w:rPr>
          <w:lang w:eastAsia="zh-CN"/>
        </w:rPr>
        <w:t>与</w:t>
      </w:r>
      <w:r w:rsidRPr="001E08D8">
        <w:rPr>
          <w:lang w:eastAsia="zh-CN"/>
        </w:rPr>
        <w:t>51</w:t>
      </w:r>
      <w:r w:rsidRPr="001E08D8">
        <w:rPr>
          <w:lang w:eastAsia="zh-CN"/>
        </w:rPr>
        <w:t>相加可以得到整百数，</w:t>
      </w:r>
      <w:r w:rsidRPr="001E08D8">
        <w:rPr>
          <w:lang w:eastAsia="zh-CN"/>
        </w:rPr>
        <w:t>52</w:t>
      </w:r>
      <w:r w:rsidRPr="001E08D8">
        <w:rPr>
          <w:lang w:eastAsia="zh-CN"/>
        </w:rPr>
        <w:t>与</w:t>
      </w:r>
      <w:r w:rsidRPr="001E08D8">
        <w:rPr>
          <w:lang w:eastAsia="zh-CN"/>
        </w:rPr>
        <w:t>48</w:t>
      </w:r>
      <w:r w:rsidRPr="001E08D8">
        <w:rPr>
          <w:lang w:eastAsia="zh-CN"/>
        </w:rPr>
        <w:t>相加可以得到整百数，因此先应用加法的交换律，把相加能得整百数的两个数放在一起，把其它数放在一起，然后应用加法的结合律，把五组数用括号结合在一起，同时计算括号里面的数，可以使计算变得简便。</w:t>
      </w:r>
    </w:p>
    <w:p w:rsidR="00FD304F" w:rsidRPr="001E08D8" w:rsidRDefault="001E08D8" w:rsidP="001E08D8">
      <w:pPr>
        <w:spacing w:line="360" w:lineRule="auto"/>
        <w:rPr>
          <w:lang w:eastAsia="zh-CN"/>
        </w:rPr>
      </w:pPr>
      <w:r w:rsidRPr="001E08D8">
        <w:rPr>
          <w:lang w:eastAsia="zh-CN"/>
        </w:rPr>
        <w:t>五、综合题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17.</w:t>
      </w:r>
      <w:r w:rsidRPr="001E08D8">
        <w:rPr>
          <w:lang w:eastAsia="zh-CN"/>
        </w:rPr>
        <w:t>【答案】</w:t>
      </w:r>
      <w:r w:rsidRPr="001E08D8">
        <w:rPr>
          <w:lang w:eastAsia="zh-CN"/>
        </w:rPr>
        <w:t xml:space="preserve"> </w:t>
      </w:r>
      <w:r w:rsidRPr="001E08D8">
        <w:rPr>
          <w:lang w:eastAsia="zh-CN"/>
        </w:rPr>
        <w:t>（</w:t>
      </w:r>
      <w:r w:rsidRPr="001E08D8">
        <w:rPr>
          <w:lang w:eastAsia="zh-CN"/>
        </w:rPr>
        <w:t>1</w:t>
      </w:r>
      <w:r w:rsidRPr="001E08D8">
        <w:rPr>
          <w:lang w:eastAsia="zh-CN"/>
        </w:rPr>
        <w:t>）</w:t>
      </w:r>
      <w:r w:rsidRPr="001E08D8">
        <w:rPr>
          <w:lang w:eastAsia="zh-CN"/>
        </w:rPr>
        <w:t>45</w:t>
      </w:r>
      <w:r w:rsidRPr="001E08D8">
        <w:rPr>
          <w:b/>
          <w:lang w:eastAsia="zh-CN"/>
        </w:rPr>
        <w:t>；</w:t>
      </w:r>
      <w:r w:rsidRPr="001E08D8">
        <w:rPr>
          <w:lang w:eastAsia="zh-CN"/>
        </w:rPr>
        <w:t>乘法交换律</w:t>
      </w:r>
      <w:r w:rsidRPr="001E08D8">
        <w:rPr>
          <w:lang w:eastAsia="zh-CN"/>
        </w:rPr>
        <w:br/>
      </w:r>
      <w:r w:rsidRPr="001E08D8">
        <w:rPr>
          <w:lang w:eastAsia="zh-CN"/>
        </w:rPr>
        <w:t>（</w:t>
      </w:r>
      <w:r w:rsidRPr="001E08D8">
        <w:rPr>
          <w:lang w:eastAsia="zh-CN"/>
        </w:rPr>
        <w:t>2</w:t>
      </w:r>
      <w:r w:rsidRPr="001E08D8">
        <w:rPr>
          <w:lang w:eastAsia="zh-CN"/>
        </w:rPr>
        <w:t>）</w:t>
      </w:r>
      <w:r w:rsidRPr="001E08D8">
        <w:rPr>
          <w:lang w:eastAsia="zh-CN"/>
        </w:rPr>
        <w:t>53</w:t>
      </w:r>
      <w:r w:rsidRPr="001E08D8">
        <w:rPr>
          <w:b/>
          <w:lang w:eastAsia="zh-CN"/>
        </w:rPr>
        <w:t>；</w:t>
      </w:r>
      <w:r w:rsidRPr="001E08D8">
        <w:rPr>
          <w:lang w:eastAsia="zh-CN"/>
        </w:rPr>
        <w:t>加法结合律</w:t>
      </w:r>
      <w:r w:rsidRPr="001E08D8">
        <w:rPr>
          <w:lang w:eastAsia="zh-CN"/>
        </w:rPr>
        <w:br/>
      </w:r>
      <w:r w:rsidRPr="001E08D8">
        <w:rPr>
          <w:lang w:eastAsia="zh-CN"/>
        </w:rPr>
        <w:t>（</w:t>
      </w:r>
      <w:r w:rsidRPr="001E08D8">
        <w:rPr>
          <w:lang w:eastAsia="zh-CN"/>
        </w:rPr>
        <w:t>3</w:t>
      </w:r>
      <w:r w:rsidRPr="001E08D8">
        <w:rPr>
          <w:lang w:eastAsia="zh-CN"/>
        </w:rPr>
        <w:t>）</w:t>
      </w:r>
      <w:r w:rsidRPr="001E08D8">
        <w:rPr>
          <w:lang w:eastAsia="zh-CN"/>
        </w:rPr>
        <w:t>57</w:t>
      </w:r>
      <w:r w:rsidRPr="001E08D8">
        <w:rPr>
          <w:b/>
          <w:lang w:eastAsia="zh-CN"/>
        </w:rPr>
        <w:t xml:space="preserve">  </w:t>
      </w:r>
      <w:r w:rsidRPr="001E08D8">
        <w:rPr>
          <w:b/>
          <w:lang w:eastAsia="zh-CN"/>
        </w:rPr>
        <w:t>，</w:t>
      </w:r>
      <w:r w:rsidRPr="001E08D8">
        <w:rPr>
          <w:b/>
          <w:lang w:eastAsia="zh-CN"/>
        </w:rPr>
        <w:t xml:space="preserve"> </w:t>
      </w:r>
      <w:r w:rsidRPr="001E08D8">
        <w:rPr>
          <w:lang w:eastAsia="zh-CN"/>
        </w:rPr>
        <w:t>45</w:t>
      </w:r>
      <w:r w:rsidRPr="001E08D8">
        <w:rPr>
          <w:b/>
          <w:lang w:eastAsia="zh-CN"/>
        </w:rPr>
        <w:t>；</w:t>
      </w:r>
      <w:r w:rsidRPr="001E08D8">
        <w:rPr>
          <w:lang w:eastAsia="zh-CN"/>
        </w:rPr>
        <w:t>加法交换律和结合律</w:t>
      </w:r>
      <w:r w:rsidRPr="001E08D8">
        <w:rPr>
          <w:lang w:eastAsia="zh-CN"/>
        </w:rPr>
        <w:br/>
      </w:r>
      <w:r w:rsidRPr="001E08D8">
        <w:rPr>
          <w:lang w:eastAsia="zh-CN"/>
        </w:rPr>
        <w:t>（</w:t>
      </w:r>
      <w:r w:rsidRPr="001E08D8">
        <w:rPr>
          <w:lang w:eastAsia="zh-CN"/>
        </w:rPr>
        <w:t>4</w:t>
      </w:r>
      <w:r w:rsidRPr="001E08D8">
        <w:rPr>
          <w:lang w:eastAsia="zh-CN"/>
        </w:rPr>
        <w:t>）</w:t>
      </w:r>
      <w:r w:rsidRPr="001E08D8">
        <w:rPr>
          <w:lang w:eastAsia="zh-CN"/>
        </w:rPr>
        <w:t>100</w:t>
      </w:r>
      <w:r w:rsidRPr="001E08D8">
        <w:rPr>
          <w:b/>
          <w:lang w:eastAsia="zh-CN"/>
        </w:rPr>
        <w:t xml:space="preserve">  </w:t>
      </w:r>
      <w:r w:rsidRPr="001E08D8">
        <w:rPr>
          <w:b/>
          <w:lang w:eastAsia="zh-CN"/>
        </w:rPr>
        <w:t>，</w:t>
      </w:r>
      <w:r w:rsidRPr="001E08D8">
        <w:rPr>
          <w:b/>
          <w:lang w:eastAsia="zh-CN"/>
        </w:rPr>
        <w:t xml:space="preserve"> </w:t>
      </w:r>
      <w:r w:rsidRPr="001E08D8">
        <w:rPr>
          <w:lang w:eastAsia="zh-CN"/>
        </w:rPr>
        <w:t>3</w:t>
      </w:r>
      <w:r w:rsidRPr="001E08D8">
        <w:rPr>
          <w:lang w:eastAsia="zh-CN"/>
        </w:rPr>
        <w:t>；乘法分配律</w:t>
      </w:r>
      <w:r w:rsidRPr="001E08D8">
        <w:rPr>
          <w:lang w:eastAsia="zh-CN"/>
        </w:rPr>
        <w:br/>
      </w:r>
      <w:r w:rsidRPr="001E08D8">
        <w:rPr>
          <w:lang w:eastAsia="zh-CN"/>
        </w:rPr>
        <w:t>（</w:t>
      </w:r>
      <w:r w:rsidRPr="001E08D8">
        <w:rPr>
          <w:lang w:eastAsia="zh-CN"/>
        </w:rPr>
        <w:t>5</w:t>
      </w:r>
      <w:r w:rsidRPr="001E08D8">
        <w:rPr>
          <w:lang w:eastAsia="zh-CN"/>
        </w:rPr>
        <w:t>）</w:t>
      </w:r>
      <w:r w:rsidRPr="001E08D8">
        <w:rPr>
          <w:lang w:eastAsia="zh-CN"/>
        </w:rPr>
        <w:t>43</w:t>
      </w:r>
      <w:r w:rsidRPr="001E08D8">
        <w:rPr>
          <w:lang w:eastAsia="zh-CN"/>
        </w:rPr>
        <w:t>，</w:t>
      </w:r>
      <w:r w:rsidRPr="001E08D8">
        <w:rPr>
          <w:lang w:eastAsia="zh-CN"/>
        </w:rPr>
        <w:t>57</w:t>
      </w:r>
      <w:r w:rsidRPr="001E08D8">
        <w:rPr>
          <w:lang w:eastAsia="zh-CN"/>
        </w:rPr>
        <w:t>；乘法分配律</w:t>
      </w:r>
      <w:r w:rsidRPr="001E08D8">
        <w:rPr>
          <w:lang w:eastAsia="zh-CN"/>
        </w:rPr>
        <w:t xml:space="preserve">   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【解析】【解答】</w:t>
      </w:r>
      <w:r w:rsidRPr="001E08D8">
        <w:rPr>
          <w:lang w:eastAsia="zh-CN"/>
        </w:rPr>
        <w:t>45×32=32×45</w:t>
      </w:r>
      <w:r w:rsidRPr="001E08D8">
        <w:rPr>
          <w:lang w:eastAsia="zh-CN"/>
        </w:rPr>
        <w:t>，运用了乘法交换律；</w:t>
      </w:r>
      <w:r w:rsidRPr="001E08D8">
        <w:rPr>
          <w:lang w:eastAsia="zh-CN"/>
        </w:rPr>
        <w:t>69+53+47=69+</w:t>
      </w:r>
      <w:r w:rsidRPr="001E08D8">
        <w:rPr>
          <w:lang w:eastAsia="zh-CN"/>
        </w:rPr>
        <w:t>（</w:t>
      </w:r>
      <w:r w:rsidRPr="001E08D8">
        <w:rPr>
          <w:lang w:eastAsia="zh-CN"/>
        </w:rPr>
        <w:t>53+47</w:t>
      </w:r>
      <w:r w:rsidRPr="001E08D8">
        <w:rPr>
          <w:lang w:eastAsia="zh-CN"/>
        </w:rPr>
        <w:t>），运用了加法结合律；</w:t>
      </w:r>
      <w:r w:rsidRPr="001E08D8">
        <w:rPr>
          <w:lang w:eastAsia="zh-CN"/>
        </w:rPr>
        <w:t>43+55+57+45=</w:t>
      </w:r>
      <w:r w:rsidRPr="001E08D8">
        <w:rPr>
          <w:lang w:eastAsia="zh-CN"/>
        </w:rPr>
        <w:t>（</w:t>
      </w:r>
      <w:r w:rsidRPr="001E08D8">
        <w:rPr>
          <w:lang w:eastAsia="zh-CN"/>
        </w:rPr>
        <w:t>43+57</w:t>
      </w:r>
      <w:r w:rsidRPr="001E08D8">
        <w:rPr>
          <w:lang w:eastAsia="zh-CN"/>
        </w:rPr>
        <w:t>）</w:t>
      </w:r>
      <w:r w:rsidRPr="001E08D8">
        <w:rPr>
          <w:lang w:eastAsia="zh-CN"/>
        </w:rPr>
        <w:t>+</w:t>
      </w:r>
      <w:r w:rsidRPr="001E08D8">
        <w:rPr>
          <w:lang w:eastAsia="zh-CN"/>
        </w:rPr>
        <w:t>（</w:t>
      </w:r>
      <w:r w:rsidRPr="001E08D8">
        <w:rPr>
          <w:lang w:eastAsia="zh-CN"/>
        </w:rPr>
        <w:t>55+45</w:t>
      </w:r>
      <w:r w:rsidRPr="001E08D8">
        <w:rPr>
          <w:lang w:eastAsia="zh-CN"/>
        </w:rPr>
        <w:t>）运用了加法交换律和加法结合律；</w:t>
      </w:r>
      <w:r w:rsidRPr="001E08D8">
        <w:rPr>
          <w:lang w:eastAsia="zh-CN"/>
        </w:rPr>
        <w:t>103×42=100×42+3×42</w:t>
      </w:r>
      <w:r w:rsidRPr="001E08D8">
        <w:rPr>
          <w:lang w:eastAsia="zh-CN"/>
        </w:rPr>
        <w:t>运用了乘法分配律；</w:t>
      </w:r>
      <w:r w:rsidRPr="001E08D8">
        <w:rPr>
          <w:lang w:eastAsia="zh-CN"/>
        </w:rPr>
        <w:t>61×43+57×61=61×</w:t>
      </w:r>
      <w:r w:rsidRPr="001E08D8">
        <w:rPr>
          <w:lang w:eastAsia="zh-CN"/>
        </w:rPr>
        <w:t>（</w:t>
      </w:r>
      <w:r w:rsidRPr="001E08D8">
        <w:rPr>
          <w:lang w:eastAsia="zh-CN"/>
        </w:rPr>
        <w:t>43+57</w:t>
      </w:r>
      <w:r w:rsidRPr="001E08D8">
        <w:rPr>
          <w:lang w:eastAsia="zh-CN"/>
        </w:rPr>
        <w:t>）运用了乘法分配律。</w:t>
      </w:r>
      <w:r w:rsidRPr="001E08D8">
        <w:rPr>
          <w:lang w:eastAsia="zh-CN"/>
        </w:rPr>
        <w:br/>
        <w:t xml:space="preserve"> </w:t>
      </w:r>
      <w:r w:rsidRPr="001E08D8">
        <w:rPr>
          <w:lang w:eastAsia="zh-CN"/>
        </w:rPr>
        <w:t>【分析】乘法交换律：两个数相乘，交换因数的位置，积不变。乘法分配律：两个数的和同一个数相乘，可以把这两个数分别于这个数相乘，再把所得的积相加。加法结合律：三个数相加，先把前两个数相加或先把后两个数相加，和不变。加法交换律：两个数相加，交换两个加数的位置，和不变。根据乘法交换律、乘法分配律、加法交换律、加法结合律的定义进行分析即可得到答案</w:t>
      </w:r>
    </w:p>
    <w:p w:rsidR="00FD304F" w:rsidRPr="001E08D8" w:rsidRDefault="001E08D8" w:rsidP="001E08D8">
      <w:pPr>
        <w:spacing w:line="360" w:lineRule="auto"/>
        <w:rPr>
          <w:lang w:eastAsia="zh-CN"/>
        </w:rPr>
      </w:pPr>
      <w:r w:rsidRPr="001E08D8">
        <w:rPr>
          <w:lang w:eastAsia="zh-CN"/>
        </w:rPr>
        <w:t>六、应用题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18.</w:t>
      </w:r>
      <w:r w:rsidRPr="001E08D8">
        <w:rPr>
          <w:lang w:eastAsia="zh-CN"/>
        </w:rPr>
        <w:t>【答案】解：</w:t>
      </w:r>
      <w:r w:rsidRPr="001E08D8">
        <w:rPr>
          <w:lang w:eastAsia="zh-CN"/>
        </w:rPr>
        <w:t>115+132+118+85</w:t>
      </w:r>
      <w:r w:rsidRPr="001E08D8">
        <w:rPr>
          <w:lang w:eastAsia="zh-CN"/>
        </w:rPr>
        <w:br/>
        <w:t>=(115+85)+(132+118)</w:t>
      </w:r>
      <w:r w:rsidRPr="001E08D8">
        <w:rPr>
          <w:lang w:eastAsia="zh-CN"/>
        </w:rPr>
        <w:br/>
        <w:t>=200+250</w:t>
      </w:r>
      <w:r w:rsidRPr="001E08D8">
        <w:rPr>
          <w:lang w:eastAsia="zh-CN"/>
        </w:rPr>
        <w:br/>
        <w:t>=450(</w:t>
      </w:r>
      <w:r w:rsidRPr="001E08D8">
        <w:rPr>
          <w:lang w:eastAsia="zh-CN"/>
        </w:rPr>
        <w:t>千米</w:t>
      </w:r>
      <w:r w:rsidRPr="001E08D8">
        <w:rPr>
          <w:lang w:eastAsia="zh-CN"/>
        </w:rPr>
        <w:t>)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答：他</w:t>
      </w:r>
      <w:r w:rsidRPr="001E08D8">
        <w:rPr>
          <w:lang w:eastAsia="zh-CN"/>
        </w:rPr>
        <w:t>4</w:t>
      </w:r>
      <w:r w:rsidRPr="001E08D8">
        <w:rPr>
          <w:lang w:eastAsia="zh-CN"/>
        </w:rPr>
        <w:t>天一共骑行了</w:t>
      </w:r>
      <w:r w:rsidRPr="001E08D8">
        <w:rPr>
          <w:lang w:eastAsia="zh-CN"/>
        </w:rPr>
        <w:t>450</w:t>
      </w:r>
      <w:r w:rsidRPr="001E08D8">
        <w:rPr>
          <w:lang w:eastAsia="zh-CN"/>
        </w:rPr>
        <w:t>千米。</w:t>
      </w:r>
    </w:p>
    <w:p w:rsidR="00FD304F" w:rsidRPr="001E08D8" w:rsidRDefault="001E08D8" w:rsidP="001E08D8">
      <w:pPr>
        <w:spacing w:after="0" w:line="360" w:lineRule="auto"/>
        <w:rPr>
          <w:lang w:eastAsia="zh-CN"/>
        </w:rPr>
      </w:pPr>
      <w:r w:rsidRPr="001E08D8">
        <w:rPr>
          <w:lang w:eastAsia="zh-CN"/>
        </w:rPr>
        <w:t>【解析】【分析】把</w:t>
      </w:r>
      <w:r w:rsidRPr="001E08D8">
        <w:rPr>
          <w:lang w:eastAsia="zh-CN"/>
        </w:rPr>
        <w:t>4</w:t>
      </w:r>
      <w:r w:rsidRPr="001E08D8">
        <w:rPr>
          <w:lang w:eastAsia="zh-CN"/>
        </w:rPr>
        <w:t>天骑行的长度相加，运用加法交换律和结合律简便计算即可。</w:t>
      </w:r>
    </w:p>
    <w:sectPr w:rsidR="00FD304F" w:rsidRPr="001E08D8">
      <w:headerReference w:type="even" r:id="rId15"/>
      <w:headerReference w:type="default" r:id="rId16"/>
      <w:footerReference w:type="default" r:id="rId17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653" w:rsidRDefault="006A7653">
      <w:pPr>
        <w:spacing w:after="0" w:line="240" w:lineRule="auto"/>
      </w:pPr>
      <w:r>
        <w:separator/>
      </w:r>
    </w:p>
  </w:endnote>
  <w:endnote w:type="continuationSeparator" w:id="0">
    <w:p w:rsidR="006A7653" w:rsidRDefault="006A76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04F" w:rsidRPr="001E08D8" w:rsidRDefault="001E08D8" w:rsidP="001E08D8">
    <w:pPr>
      <w:pStyle w:val="a4"/>
    </w:pPr>
    <w:r>
      <w:t xml:space="preserve"> </w:t>
    </w:r>
    <w:r w:rsidRPr="001E08D8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653" w:rsidRDefault="006A7653">
      <w:pPr>
        <w:spacing w:after="0" w:line="240" w:lineRule="auto"/>
      </w:pPr>
      <w:r>
        <w:separator/>
      </w:r>
    </w:p>
  </w:footnote>
  <w:footnote w:type="continuationSeparator" w:id="0">
    <w:p w:rsidR="006A7653" w:rsidRDefault="006A76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04F" w:rsidRDefault="00BB7272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251656192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51657216;mso-width-relative:page;mso-height-relative:page;v-text-anchor:middle" o:preferrelative="t">
          <v:stroke miterlimit="2"/>
          <v:textbox style="layout-flow:vertical;mso-layout-flow-alt:bottom-to-top">
            <w:txbxContent>
              <w:p w:rsidR="00FD304F" w:rsidRDefault="001E08D8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251658240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FD304F" w:rsidRDefault="001E08D8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251659264;mso-width-relative:page;mso-height-relative:page;v-text-anchor:middle" o:preferrelative="t">
          <v:stroke miterlimit="2"/>
          <v:textbox style="layout-flow:vertical;mso-layout-flow-alt:bottom-to-top">
            <w:txbxContent>
              <w:p w:rsidR="00FD304F" w:rsidRDefault="001E08D8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304F" w:rsidRPr="001E08D8" w:rsidRDefault="001E08D8" w:rsidP="00BB7272">
    <w:pPr>
      <w:pStyle w:val="a5"/>
      <w:pBdr>
        <w:bottom w:val="none" w:sz="0" w:space="0" w:color="auto"/>
      </w:pBdr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708437AE"/>
    <w:multiLevelType w:val="hybridMultilevel"/>
    <w:tmpl w:val="A5287CA4"/>
    <w:lvl w:ilvl="0" w:tplc="230384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F4248C9"/>
    <w:multiLevelType w:val="hybridMultilevel"/>
    <w:tmpl w:val="1250C8F6"/>
    <w:lvl w:ilvl="0" w:tplc="74955507">
      <w:start w:val="1"/>
      <w:numFmt w:val="decimal"/>
      <w:lvlText w:val="%1."/>
      <w:lvlJc w:val="left"/>
      <w:pPr>
        <w:ind w:left="720" w:hanging="360"/>
      </w:pPr>
    </w:lvl>
    <w:lvl w:ilvl="1" w:tplc="74955507" w:tentative="1">
      <w:start w:val="1"/>
      <w:numFmt w:val="lowerLetter"/>
      <w:lvlText w:val="%2."/>
      <w:lvlJc w:val="left"/>
      <w:pPr>
        <w:ind w:left="1440" w:hanging="360"/>
      </w:pPr>
    </w:lvl>
    <w:lvl w:ilvl="2" w:tplc="74955507" w:tentative="1">
      <w:start w:val="1"/>
      <w:numFmt w:val="lowerRoman"/>
      <w:lvlText w:val="%3."/>
      <w:lvlJc w:val="right"/>
      <w:pPr>
        <w:ind w:left="2160" w:hanging="180"/>
      </w:pPr>
    </w:lvl>
    <w:lvl w:ilvl="3" w:tplc="74955507" w:tentative="1">
      <w:start w:val="1"/>
      <w:numFmt w:val="decimal"/>
      <w:lvlText w:val="%4."/>
      <w:lvlJc w:val="left"/>
      <w:pPr>
        <w:ind w:left="2880" w:hanging="360"/>
      </w:pPr>
    </w:lvl>
    <w:lvl w:ilvl="4" w:tplc="74955507" w:tentative="1">
      <w:start w:val="1"/>
      <w:numFmt w:val="lowerLetter"/>
      <w:lvlText w:val="%5."/>
      <w:lvlJc w:val="left"/>
      <w:pPr>
        <w:ind w:left="3600" w:hanging="360"/>
      </w:pPr>
    </w:lvl>
    <w:lvl w:ilvl="5" w:tplc="74955507" w:tentative="1">
      <w:start w:val="1"/>
      <w:numFmt w:val="lowerRoman"/>
      <w:lvlText w:val="%6."/>
      <w:lvlJc w:val="right"/>
      <w:pPr>
        <w:ind w:left="4320" w:hanging="180"/>
      </w:pPr>
    </w:lvl>
    <w:lvl w:ilvl="6" w:tplc="74955507" w:tentative="1">
      <w:start w:val="1"/>
      <w:numFmt w:val="decimal"/>
      <w:lvlText w:val="%7."/>
      <w:lvlJc w:val="left"/>
      <w:pPr>
        <w:ind w:left="5040" w:hanging="360"/>
      </w:pPr>
    </w:lvl>
    <w:lvl w:ilvl="7" w:tplc="74955507" w:tentative="1">
      <w:start w:val="1"/>
      <w:numFmt w:val="lowerLetter"/>
      <w:lvlText w:val="%8."/>
      <w:lvlJc w:val="left"/>
      <w:pPr>
        <w:ind w:left="5760" w:hanging="360"/>
      </w:pPr>
    </w:lvl>
    <w:lvl w:ilvl="8" w:tplc="74955507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8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35A1A"/>
    <w:rsid w:val="00081CD1"/>
    <w:rsid w:val="00105B32"/>
    <w:rsid w:val="0016193D"/>
    <w:rsid w:val="0019595E"/>
    <w:rsid w:val="001E08D8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111AE"/>
    <w:rsid w:val="0052166A"/>
    <w:rsid w:val="00570E98"/>
    <w:rsid w:val="006A7653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25CC8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B7272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D304F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gif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gif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300DA70-C565-40C1-BB85-CAEC3D390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661</Words>
  <Characters>3774</Characters>
  <Application>Microsoft Office Word</Application>
  <DocSecurity>0</DocSecurity>
  <Lines>31</Lines>
  <Paragraphs>8</Paragraphs>
  <ScaleCrop>false</ScaleCrop>
  <Company>Microsoft</Company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10</cp:revision>
  <dcterms:created xsi:type="dcterms:W3CDTF">2013-12-09T06:44:00Z</dcterms:created>
  <dcterms:modified xsi:type="dcterms:W3CDTF">2019-11-19T03:31:00Z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